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F6A" w:rsidRPr="001A7114" w:rsidRDefault="00DE1F6A" w:rsidP="00DE1F6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Архангельская область</w:t>
      </w:r>
    </w:p>
    <w:p w:rsidR="00DE1F6A" w:rsidRPr="001A7114" w:rsidRDefault="00DE1F6A" w:rsidP="00DE1F6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Вельский муниципальный район</w:t>
      </w:r>
    </w:p>
    <w:p w:rsidR="00DE1F6A" w:rsidRPr="001A7114" w:rsidRDefault="00DE1F6A" w:rsidP="00DE1F6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DE1F6A" w:rsidRPr="001A7114" w:rsidRDefault="00DE1F6A" w:rsidP="00DE1F6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Вельского муниципального района</w:t>
      </w:r>
    </w:p>
    <w:p w:rsidR="00DE1F6A" w:rsidRPr="001A7114" w:rsidRDefault="00DE1F6A" w:rsidP="00DE1F6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 Архангельской области</w:t>
      </w:r>
    </w:p>
    <w:p w:rsidR="00DE1F6A" w:rsidRPr="001A7114" w:rsidRDefault="00DE1F6A" w:rsidP="00DE1F6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Совет депутатов пятого созыва</w:t>
      </w:r>
    </w:p>
    <w:p w:rsidR="00DE1F6A" w:rsidRPr="001A7114" w:rsidRDefault="00DE1F6A" w:rsidP="00DE1F6A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(</w:t>
      </w:r>
      <w:r w:rsidR="001A7114" w:rsidRPr="001A7114">
        <w:rPr>
          <w:color w:val="000000" w:themeColor="text1"/>
          <w:sz w:val="28"/>
          <w:szCs w:val="28"/>
        </w:rPr>
        <w:t>Четыр</w:t>
      </w:r>
      <w:r w:rsidRPr="001A7114">
        <w:rPr>
          <w:color w:val="000000" w:themeColor="text1"/>
          <w:sz w:val="28"/>
          <w:szCs w:val="28"/>
        </w:rPr>
        <w:t>надцатое   заседание)</w:t>
      </w:r>
    </w:p>
    <w:p w:rsidR="00DE1F6A" w:rsidRPr="001A7114" w:rsidRDefault="00DE1F6A" w:rsidP="00DE1F6A">
      <w:pPr>
        <w:pStyle w:val="af7"/>
        <w:widowControl w:val="0"/>
        <w:ind w:firstLine="567"/>
        <w:jc w:val="left"/>
        <w:rPr>
          <w:color w:val="000000" w:themeColor="text1"/>
          <w:szCs w:val="28"/>
        </w:rPr>
      </w:pPr>
    </w:p>
    <w:p w:rsidR="00DE1F6A" w:rsidRPr="001A7114" w:rsidRDefault="00DE1F6A" w:rsidP="00DE1F6A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</w:p>
    <w:p w:rsidR="00DE1F6A" w:rsidRPr="001A7114" w:rsidRDefault="00DE1F6A" w:rsidP="00DE1F6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>РЕШЕНИЕ</w:t>
      </w:r>
    </w:p>
    <w:p w:rsidR="00DE1F6A" w:rsidRPr="001A7114" w:rsidRDefault="00DE1F6A" w:rsidP="00DE1F6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F407B2" w:rsidRPr="001A7114" w:rsidRDefault="00DE1F6A" w:rsidP="00DE1F6A">
      <w:pPr>
        <w:pStyle w:val="af7"/>
        <w:widowControl w:val="0"/>
        <w:jc w:val="left"/>
        <w:rPr>
          <w:color w:val="000000" w:themeColor="text1"/>
          <w:szCs w:val="28"/>
        </w:rPr>
      </w:pPr>
      <w:r w:rsidRPr="001A7114">
        <w:rPr>
          <w:b/>
          <w:bCs/>
          <w:color w:val="000000" w:themeColor="text1"/>
          <w:szCs w:val="28"/>
        </w:rPr>
        <w:t xml:space="preserve">                       от «</w:t>
      </w:r>
      <w:r w:rsidR="001A7114" w:rsidRPr="001A7114">
        <w:rPr>
          <w:b/>
          <w:bCs/>
          <w:color w:val="000000" w:themeColor="text1"/>
          <w:szCs w:val="28"/>
        </w:rPr>
        <w:t>17</w:t>
      </w:r>
      <w:r w:rsidRPr="001A7114">
        <w:rPr>
          <w:b/>
          <w:bCs/>
          <w:color w:val="000000" w:themeColor="text1"/>
          <w:szCs w:val="28"/>
        </w:rPr>
        <w:t xml:space="preserve">» </w:t>
      </w:r>
      <w:r w:rsidR="001A7114" w:rsidRPr="001A7114">
        <w:rPr>
          <w:b/>
          <w:bCs/>
          <w:color w:val="000000" w:themeColor="text1"/>
          <w:szCs w:val="28"/>
        </w:rPr>
        <w:t>ок</w:t>
      </w:r>
      <w:r w:rsidR="007B1020" w:rsidRPr="001A7114">
        <w:rPr>
          <w:b/>
          <w:bCs/>
          <w:color w:val="000000" w:themeColor="text1"/>
          <w:szCs w:val="28"/>
        </w:rPr>
        <w:t>тября</w:t>
      </w:r>
      <w:r w:rsidRPr="001A7114">
        <w:rPr>
          <w:b/>
          <w:bCs/>
          <w:color w:val="000000" w:themeColor="text1"/>
          <w:szCs w:val="28"/>
        </w:rPr>
        <w:t xml:space="preserve">   2023 г.                                         №  </w:t>
      </w:r>
      <w:r w:rsidR="00D6730E">
        <w:rPr>
          <w:b/>
          <w:bCs/>
          <w:color w:val="000000" w:themeColor="text1"/>
          <w:szCs w:val="28"/>
        </w:rPr>
        <w:t>79</w:t>
      </w:r>
    </w:p>
    <w:p w:rsidR="00F407B2" w:rsidRPr="001A7114" w:rsidRDefault="00F407B2" w:rsidP="00315FF5">
      <w:pPr>
        <w:pStyle w:val="af7"/>
        <w:widowControl w:val="0"/>
        <w:jc w:val="left"/>
        <w:rPr>
          <w:color w:val="000000" w:themeColor="text1"/>
          <w:sz w:val="24"/>
        </w:rPr>
      </w:pPr>
    </w:p>
    <w:p w:rsidR="00DE1F6A" w:rsidRPr="001A7114" w:rsidRDefault="00DE1F6A" w:rsidP="00DE1F6A">
      <w:pPr>
        <w:tabs>
          <w:tab w:val="left" w:pos="426"/>
        </w:tabs>
        <w:jc w:val="center"/>
        <w:rPr>
          <w:b/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 xml:space="preserve">О повестке </w:t>
      </w:r>
      <w:r w:rsidR="001A7114" w:rsidRPr="001A7114">
        <w:rPr>
          <w:b/>
          <w:color w:val="000000" w:themeColor="text1"/>
          <w:sz w:val="28"/>
          <w:szCs w:val="28"/>
        </w:rPr>
        <w:t>четыр</w:t>
      </w:r>
      <w:r w:rsidRPr="001A7114">
        <w:rPr>
          <w:b/>
          <w:color w:val="000000" w:themeColor="text1"/>
          <w:sz w:val="28"/>
          <w:szCs w:val="28"/>
        </w:rPr>
        <w:t>надцатого заседания Совета депутатов</w:t>
      </w:r>
    </w:p>
    <w:p w:rsidR="00DE1F6A" w:rsidRPr="001A7114" w:rsidRDefault="00DE1F6A" w:rsidP="00DE1F6A">
      <w:pPr>
        <w:widowControl w:val="0"/>
        <w:jc w:val="center"/>
        <w:rPr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>сельского поселения «Липовское»</w:t>
      </w:r>
      <w:r w:rsidRPr="001A7114">
        <w:rPr>
          <w:color w:val="000000" w:themeColor="text1"/>
          <w:sz w:val="28"/>
          <w:szCs w:val="28"/>
        </w:rPr>
        <w:t xml:space="preserve"> </w:t>
      </w:r>
      <w:r w:rsidRPr="001A7114">
        <w:rPr>
          <w:b/>
          <w:color w:val="000000" w:themeColor="text1"/>
          <w:sz w:val="28"/>
          <w:szCs w:val="28"/>
        </w:rPr>
        <w:t>Вельского муниципального района</w:t>
      </w:r>
    </w:p>
    <w:p w:rsidR="00DE1F6A" w:rsidRPr="001A7114" w:rsidRDefault="00DE1F6A" w:rsidP="00DE1F6A">
      <w:pPr>
        <w:widowControl w:val="0"/>
        <w:jc w:val="center"/>
        <w:rPr>
          <w:b/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 xml:space="preserve"> Архангельской области пятого созыва</w:t>
      </w:r>
    </w:p>
    <w:p w:rsidR="00DE1F6A" w:rsidRPr="001A7114" w:rsidRDefault="00DE1F6A" w:rsidP="00DE1F6A">
      <w:pPr>
        <w:tabs>
          <w:tab w:val="left" w:pos="3303"/>
        </w:tabs>
        <w:jc w:val="both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ab/>
      </w:r>
    </w:p>
    <w:p w:rsidR="00DE1F6A" w:rsidRPr="001A7114" w:rsidRDefault="00DE1F6A" w:rsidP="00DE1F6A">
      <w:pPr>
        <w:widowControl w:val="0"/>
        <w:jc w:val="both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 </w:t>
      </w:r>
      <w:r w:rsidRPr="001A7114">
        <w:rPr>
          <w:color w:val="000000" w:themeColor="text1"/>
          <w:sz w:val="28"/>
          <w:szCs w:val="28"/>
        </w:rPr>
        <w:tab/>
        <w:t xml:space="preserve">Совет депутатов сельского поселения «Липовское» Вельского муниципального района Архангельской области РЕШАЕТ: Утвердить следующую повестку дня </w:t>
      </w:r>
      <w:r w:rsidR="001A7114" w:rsidRPr="001A7114">
        <w:rPr>
          <w:color w:val="000000" w:themeColor="text1"/>
          <w:sz w:val="28"/>
          <w:szCs w:val="28"/>
        </w:rPr>
        <w:t>четыр</w:t>
      </w:r>
      <w:r w:rsidRPr="001A7114">
        <w:rPr>
          <w:color w:val="000000" w:themeColor="text1"/>
          <w:sz w:val="28"/>
          <w:szCs w:val="28"/>
        </w:rPr>
        <w:t>надцатого заседания Совета депутатов:</w:t>
      </w:r>
    </w:p>
    <w:p w:rsidR="007B1020" w:rsidRPr="0014460D" w:rsidRDefault="007B1020" w:rsidP="00DE1F6A">
      <w:pPr>
        <w:widowControl w:val="0"/>
        <w:jc w:val="both"/>
        <w:rPr>
          <w:color w:val="FF0000"/>
          <w:sz w:val="28"/>
          <w:szCs w:val="28"/>
        </w:rPr>
      </w:pPr>
    </w:p>
    <w:tbl>
      <w:tblPr>
        <w:tblW w:w="101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4706"/>
        <w:gridCol w:w="4993"/>
      </w:tblGrid>
      <w:tr w:rsidR="001A7114" w:rsidRPr="00C05EB0" w:rsidTr="000E02FC">
        <w:trPr>
          <w:cantSplit/>
          <w:trHeight w:val="145"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14" w:rsidRPr="00355A04" w:rsidRDefault="001A7114" w:rsidP="000E02FC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14" w:rsidRPr="00406471" w:rsidRDefault="001A7114" w:rsidP="000E02FC">
            <w:pPr>
              <w:rPr>
                <w:sz w:val="28"/>
                <w:szCs w:val="28"/>
              </w:rPr>
            </w:pPr>
            <w:r w:rsidRPr="00C23C6C">
              <w:rPr>
                <w:sz w:val="28"/>
                <w:szCs w:val="28"/>
              </w:rPr>
              <w:t>Об исполнении бюджета сельского поселения «Липовское» Вельского муниципального района Ар</w:t>
            </w:r>
            <w:r>
              <w:rPr>
                <w:sz w:val="28"/>
                <w:szCs w:val="28"/>
              </w:rPr>
              <w:t xml:space="preserve">хангельской области за 9 месяцев </w:t>
            </w:r>
            <w:r w:rsidRPr="00C23C6C">
              <w:rPr>
                <w:sz w:val="28"/>
                <w:szCs w:val="28"/>
              </w:rPr>
              <w:t>2023 г.</w:t>
            </w:r>
          </w:p>
        </w:tc>
      </w:tr>
      <w:tr w:rsidR="001A7114" w:rsidRPr="00C05EB0" w:rsidTr="000E02FC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1A7114" w:rsidRPr="00355A04" w:rsidRDefault="001A7114" w:rsidP="000E02FC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1A7114" w:rsidRPr="00A148FE" w:rsidRDefault="001A7114" w:rsidP="000E02FC">
            <w:pPr>
              <w:rPr>
                <w:sz w:val="28"/>
                <w:szCs w:val="28"/>
              </w:rPr>
            </w:pPr>
            <w:r w:rsidRPr="00A148FE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1A7114" w:rsidRPr="00B83FE1" w:rsidRDefault="001A7114" w:rsidP="000E02FC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1A7114" w:rsidRPr="001C4724" w:rsidTr="000E02FC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1A7114" w:rsidRPr="00355A04" w:rsidRDefault="001A7114" w:rsidP="000E02FC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699" w:type="dxa"/>
            <w:gridSpan w:val="2"/>
          </w:tcPr>
          <w:p w:rsidR="001A7114" w:rsidRPr="00A148FE" w:rsidRDefault="001A7114" w:rsidP="000E02FC">
            <w:pPr>
              <w:jc w:val="both"/>
              <w:rPr>
                <w:sz w:val="28"/>
                <w:szCs w:val="28"/>
              </w:rPr>
            </w:pPr>
            <w:r w:rsidRPr="00A148FE">
              <w:rPr>
                <w:sz w:val="28"/>
                <w:szCs w:val="28"/>
              </w:rPr>
              <w:t>О внесении изменений в Решение о бюджете сельского поселения «Липовское» Вельского муниципального района Архангельской области на 2023г. и плановый период 2024-2025 г. № 51 от 27.12.2022 г.</w:t>
            </w:r>
          </w:p>
        </w:tc>
      </w:tr>
      <w:tr w:rsidR="001A7114" w:rsidRPr="001C4724" w:rsidTr="000E02FC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1A7114" w:rsidRPr="00355A04" w:rsidRDefault="001A7114" w:rsidP="000E02FC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1A7114" w:rsidRPr="00A148FE" w:rsidRDefault="001A7114" w:rsidP="000E02FC">
            <w:pPr>
              <w:rPr>
                <w:sz w:val="28"/>
                <w:szCs w:val="28"/>
              </w:rPr>
            </w:pPr>
            <w:r w:rsidRPr="00A148FE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1A7114" w:rsidRPr="00B83FE1" w:rsidRDefault="001A7114" w:rsidP="000E02FC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1A7114" w:rsidRPr="001C4724" w:rsidTr="000E02FC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1A7114" w:rsidRPr="00355A04" w:rsidRDefault="001A7114" w:rsidP="000E02FC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699" w:type="dxa"/>
            <w:gridSpan w:val="2"/>
          </w:tcPr>
          <w:p w:rsidR="001A7114" w:rsidRPr="008A2B94" w:rsidRDefault="001A7114" w:rsidP="000E02FC">
            <w:pPr>
              <w:tabs>
                <w:tab w:val="left" w:pos="4140"/>
                <w:tab w:val="left" w:pos="5760"/>
              </w:tabs>
              <w:jc w:val="both"/>
              <w:rPr>
                <w:sz w:val="28"/>
                <w:szCs w:val="28"/>
              </w:rPr>
            </w:pPr>
            <w:r w:rsidRPr="008A2B94">
              <w:rPr>
                <w:sz w:val="28"/>
                <w:szCs w:val="28"/>
              </w:rPr>
              <w:t>Об утверждении Положения «О порядке установления, выплаты и перерасчета пенсии за выслугу лет к страховой пенсии лицам, замещавшим муниципальные должности и должности муниципальной службы в сельском поселении «Липовское» Вельского муниципального района Архангельской области</w:t>
            </w:r>
          </w:p>
        </w:tc>
      </w:tr>
      <w:tr w:rsidR="001A7114" w:rsidRPr="001C4724" w:rsidTr="000E02FC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1A7114" w:rsidRPr="00355A04" w:rsidRDefault="001A7114" w:rsidP="000E02FC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1A7114" w:rsidRPr="00B83FE1" w:rsidRDefault="001A7114" w:rsidP="000E02FC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1A7114" w:rsidRPr="00B83FE1" w:rsidRDefault="001A7114" w:rsidP="000E02FC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1A7114" w:rsidRPr="001C4724" w:rsidTr="000E02FC">
        <w:trPr>
          <w:cantSplit/>
          <w:trHeight w:val="180"/>
          <w:jc w:val="right"/>
        </w:trPr>
        <w:tc>
          <w:tcPr>
            <w:tcW w:w="421" w:type="dxa"/>
            <w:shd w:val="clear" w:color="auto" w:fill="auto"/>
          </w:tcPr>
          <w:p w:rsidR="001A7114" w:rsidRPr="00355A04" w:rsidRDefault="001A7114" w:rsidP="000E02FC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699" w:type="dxa"/>
            <w:gridSpan w:val="2"/>
          </w:tcPr>
          <w:p w:rsidR="001A7114" w:rsidRPr="00B83FE1" w:rsidRDefault="001A7114" w:rsidP="000E02FC">
            <w:pPr>
              <w:jc w:val="both"/>
              <w:rPr>
                <w:sz w:val="28"/>
                <w:szCs w:val="28"/>
              </w:rPr>
            </w:pPr>
            <w:r w:rsidRPr="008A2B94">
              <w:rPr>
                <w:sz w:val="28"/>
                <w:szCs w:val="28"/>
              </w:rPr>
              <w:t>О внесении изменений и дополнений</w:t>
            </w:r>
            <w:r>
              <w:rPr>
                <w:sz w:val="28"/>
                <w:szCs w:val="28"/>
              </w:rPr>
              <w:t xml:space="preserve"> </w:t>
            </w:r>
            <w:r w:rsidRPr="008A2B94">
              <w:rPr>
                <w:sz w:val="28"/>
                <w:szCs w:val="28"/>
              </w:rPr>
              <w:t>в решение Совета депутатов сельского поселения «Липовское» Вельского муниципального района Архангельской области от 19 апреля 2021 г. № 168 «Об утверждении Положения о порядке проведения конкурса по отбору кандидатур на должность главы сельского поселения «Липовское» Вельского муниципального района Архангельской области</w:t>
            </w:r>
          </w:p>
        </w:tc>
      </w:tr>
      <w:tr w:rsidR="001A7114" w:rsidRPr="001C4724" w:rsidTr="000E02FC">
        <w:trPr>
          <w:cantSplit/>
          <w:trHeight w:val="180"/>
          <w:jc w:val="right"/>
        </w:trPr>
        <w:tc>
          <w:tcPr>
            <w:tcW w:w="421" w:type="dxa"/>
            <w:shd w:val="clear" w:color="auto" w:fill="auto"/>
          </w:tcPr>
          <w:p w:rsidR="001A7114" w:rsidRPr="00355A04" w:rsidRDefault="001A7114" w:rsidP="000E02FC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1A7114" w:rsidRPr="00A148FE" w:rsidRDefault="001A7114" w:rsidP="000E02FC">
            <w:pPr>
              <w:rPr>
                <w:sz w:val="28"/>
                <w:szCs w:val="28"/>
              </w:rPr>
            </w:pPr>
            <w:r w:rsidRPr="00A148FE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1A7114" w:rsidRPr="00B83FE1" w:rsidRDefault="001A7114" w:rsidP="000E02FC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1A7114" w:rsidRPr="001C4724" w:rsidTr="000E02FC">
        <w:trPr>
          <w:cantSplit/>
          <w:trHeight w:val="180"/>
          <w:jc w:val="right"/>
        </w:trPr>
        <w:tc>
          <w:tcPr>
            <w:tcW w:w="421" w:type="dxa"/>
            <w:shd w:val="clear" w:color="auto" w:fill="auto"/>
          </w:tcPr>
          <w:p w:rsidR="001A7114" w:rsidRPr="00355A04" w:rsidRDefault="001A7114" w:rsidP="000E02FC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9699" w:type="dxa"/>
            <w:gridSpan w:val="2"/>
          </w:tcPr>
          <w:p w:rsidR="001A7114" w:rsidRPr="00B83FE1" w:rsidRDefault="001A7114" w:rsidP="000E02FC">
            <w:pPr>
              <w:jc w:val="both"/>
              <w:rPr>
                <w:sz w:val="28"/>
                <w:szCs w:val="28"/>
              </w:rPr>
            </w:pPr>
            <w:r w:rsidRPr="008A2B94">
              <w:rPr>
                <w:sz w:val="28"/>
                <w:szCs w:val="28"/>
              </w:rPr>
              <w:t>О внесении изменений и дополнений</w:t>
            </w:r>
            <w:r>
              <w:rPr>
                <w:sz w:val="28"/>
                <w:szCs w:val="28"/>
              </w:rPr>
              <w:t xml:space="preserve"> </w:t>
            </w:r>
            <w:r w:rsidRPr="008A2B94">
              <w:rPr>
                <w:sz w:val="28"/>
                <w:szCs w:val="28"/>
              </w:rPr>
              <w:t>в решение Совета депутатов сельского поселения «Липовское» Вельского муниципального района Архангельской области от 27 декабря 2022 г. № 56 «Об утверж</w:t>
            </w:r>
            <w:r>
              <w:rPr>
                <w:sz w:val="28"/>
                <w:szCs w:val="28"/>
              </w:rPr>
              <w:t>дении структуры администрации сельского</w:t>
            </w:r>
            <w:r w:rsidRPr="008A2B94">
              <w:rPr>
                <w:sz w:val="28"/>
                <w:szCs w:val="28"/>
              </w:rPr>
              <w:t xml:space="preserve"> поселения «Липовское» Вельского</w:t>
            </w:r>
            <w:r>
              <w:rPr>
                <w:sz w:val="28"/>
                <w:szCs w:val="28"/>
              </w:rPr>
              <w:t xml:space="preserve"> </w:t>
            </w:r>
            <w:r w:rsidRPr="008A2B94">
              <w:rPr>
                <w:sz w:val="28"/>
                <w:szCs w:val="28"/>
              </w:rPr>
              <w:t>муниципального района Архангельской области»</w:t>
            </w:r>
          </w:p>
        </w:tc>
      </w:tr>
      <w:tr w:rsidR="001A7114" w:rsidRPr="001C4724" w:rsidTr="000E02FC">
        <w:trPr>
          <w:cantSplit/>
          <w:trHeight w:val="180"/>
          <w:jc w:val="right"/>
        </w:trPr>
        <w:tc>
          <w:tcPr>
            <w:tcW w:w="421" w:type="dxa"/>
            <w:shd w:val="clear" w:color="auto" w:fill="auto"/>
          </w:tcPr>
          <w:p w:rsidR="001A7114" w:rsidRPr="00355A04" w:rsidRDefault="001A7114" w:rsidP="000E02FC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1A7114" w:rsidRPr="00A148FE" w:rsidRDefault="001A7114" w:rsidP="000E02FC">
            <w:pPr>
              <w:rPr>
                <w:sz w:val="28"/>
                <w:szCs w:val="28"/>
              </w:rPr>
            </w:pPr>
            <w:r w:rsidRPr="00A148FE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1A7114" w:rsidRPr="00B83FE1" w:rsidRDefault="001A7114" w:rsidP="000E02FC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1A7114" w:rsidRPr="001C4724" w:rsidTr="000E02FC">
        <w:trPr>
          <w:cantSplit/>
          <w:trHeight w:val="180"/>
          <w:jc w:val="right"/>
        </w:trPr>
        <w:tc>
          <w:tcPr>
            <w:tcW w:w="421" w:type="dxa"/>
            <w:shd w:val="clear" w:color="auto" w:fill="auto"/>
          </w:tcPr>
          <w:p w:rsidR="001A7114" w:rsidRPr="00355A04" w:rsidRDefault="001A7114" w:rsidP="000E02FC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699" w:type="dxa"/>
            <w:gridSpan w:val="2"/>
          </w:tcPr>
          <w:p w:rsidR="001A7114" w:rsidRPr="001B530A" w:rsidRDefault="001A7114" w:rsidP="000E02FC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1B530A">
              <w:rPr>
                <w:bCs/>
                <w:sz w:val="28"/>
                <w:szCs w:val="28"/>
              </w:rPr>
              <w:t xml:space="preserve">О повышении (индексации) денежного вознаграждения выборных лиц местного самоуправления, осуществляющих свои полномочия на постоянной основе </w:t>
            </w:r>
          </w:p>
        </w:tc>
      </w:tr>
      <w:tr w:rsidR="001A7114" w:rsidRPr="001C4724" w:rsidTr="000E02FC">
        <w:trPr>
          <w:cantSplit/>
          <w:trHeight w:val="180"/>
          <w:jc w:val="right"/>
        </w:trPr>
        <w:tc>
          <w:tcPr>
            <w:tcW w:w="421" w:type="dxa"/>
            <w:shd w:val="clear" w:color="auto" w:fill="auto"/>
          </w:tcPr>
          <w:p w:rsidR="001A7114" w:rsidRPr="00355A04" w:rsidRDefault="001A7114" w:rsidP="000E02FC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1A7114" w:rsidRPr="00A148FE" w:rsidRDefault="001A7114" w:rsidP="000E02FC">
            <w:pPr>
              <w:rPr>
                <w:sz w:val="28"/>
                <w:szCs w:val="28"/>
              </w:rPr>
            </w:pPr>
            <w:r w:rsidRPr="00A148FE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1A7114" w:rsidRPr="00B83FE1" w:rsidRDefault="001A7114" w:rsidP="000E02FC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</w:tbl>
    <w:p w:rsidR="001A7114" w:rsidRDefault="001A7114" w:rsidP="00DE1F6A">
      <w:pPr>
        <w:jc w:val="both"/>
        <w:rPr>
          <w:color w:val="000000" w:themeColor="text1"/>
          <w:sz w:val="28"/>
          <w:szCs w:val="28"/>
        </w:rPr>
      </w:pPr>
    </w:p>
    <w:p w:rsidR="001A7114" w:rsidRDefault="001A7114" w:rsidP="00DE1F6A">
      <w:pPr>
        <w:jc w:val="both"/>
        <w:rPr>
          <w:color w:val="000000" w:themeColor="text1"/>
          <w:sz w:val="28"/>
          <w:szCs w:val="28"/>
        </w:rPr>
      </w:pPr>
    </w:p>
    <w:p w:rsidR="001A7114" w:rsidRDefault="001A7114" w:rsidP="00DE1F6A">
      <w:pPr>
        <w:jc w:val="both"/>
        <w:rPr>
          <w:color w:val="000000" w:themeColor="text1"/>
          <w:sz w:val="28"/>
          <w:szCs w:val="28"/>
        </w:rPr>
      </w:pPr>
    </w:p>
    <w:p w:rsidR="00DE1F6A" w:rsidRPr="001A7114" w:rsidRDefault="00DE1F6A" w:rsidP="00DE1F6A">
      <w:pPr>
        <w:jc w:val="both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Председатель Совета депутатов </w:t>
      </w:r>
    </w:p>
    <w:p w:rsidR="00DE1F6A" w:rsidRPr="001A7114" w:rsidRDefault="00DE1F6A" w:rsidP="00DE1F6A">
      <w:pPr>
        <w:jc w:val="both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сельского поселения «Липовское» </w:t>
      </w:r>
    </w:p>
    <w:p w:rsidR="00DE1F6A" w:rsidRPr="001A7114" w:rsidRDefault="00DE1F6A" w:rsidP="00DE1F6A">
      <w:pPr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Вельского муниципального района </w:t>
      </w:r>
    </w:p>
    <w:p w:rsidR="00DE1F6A" w:rsidRPr="001A7114" w:rsidRDefault="00DE1F6A" w:rsidP="00DE1F6A">
      <w:pPr>
        <w:jc w:val="both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Архангельской области                                                                    О. В. Жаркова</w:t>
      </w:r>
    </w:p>
    <w:p w:rsidR="00DE1F6A" w:rsidRPr="001A7114" w:rsidRDefault="00DE1F6A" w:rsidP="00DE1F6A">
      <w:pPr>
        <w:jc w:val="both"/>
        <w:rPr>
          <w:color w:val="000000" w:themeColor="text1"/>
          <w:sz w:val="28"/>
          <w:szCs w:val="28"/>
        </w:rPr>
      </w:pPr>
    </w:p>
    <w:p w:rsidR="00DE1F6A" w:rsidRPr="001A7114" w:rsidRDefault="00DE1F6A" w:rsidP="00DE1F6A">
      <w:pPr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Глава сельского поселения «Липовское» </w:t>
      </w:r>
    </w:p>
    <w:p w:rsidR="00DE1F6A" w:rsidRPr="001A7114" w:rsidRDefault="00DE1F6A" w:rsidP="00DE1F6A">
      <w:pPr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Вельского муниципального района </w:t>
      </w:r>
    </w:p>
    <w:p w:rsidR="00DE1F6A" w:rsidRPr="001A7114" w:rsidRDefault="00DE1F6A" w:rsidP="0001560F">
      <w:pPr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Архангельской области                                                                   Т. И. Романова</w:t>
      </w:r>
    </w:p>
    <w:p w:rsidR="00DE1F6A" w:rsidRPr="0014460D" w:rsidRDefault="00DE1F6A" w:rsidP="00315FF5">
      <w:pPr>
        <w:pStyle w:val="af7"/>
        <w:widowControl w:val="0"/>
        <w:jc w:val="left"/>
        <w:rPr>
          <w:color w:val="FF0000"/>
          <w:sz w:val="24"/>
        </w:rPr>
      </w:pPr>
    </w:p>
    <w:p w:rsidR="00DE1F6A" w:rsidRDefault="00DE1F6A" w:rsidP="00315FF5">
      <w:pPr>
        <w:pStyle w:val="af7"/>
        <w:widowControl w:val="0"/>
        <w:jc w:val="left"/>
        <w:rPr>
          <w:szCs w:val="28"/>
        </w:rPr>
      </w:pPr>
    </w:p>
    <w:p w:rsidR="0002599D" w:rsidRDefault="0002599D" w:rsidP="00315FF5">
      <w:pPr>
        <w:pStyle w:val="af7"/>
        <w:widowControl w:val="0"/>
        <w:jc w:val="left"/>
        <w:rPr>
          <w:szCs w:val="28"/>
        </w:rPr>
      </w:pPr>
    </w:p>
    <w:p w:rsidR="0002599D" w:rsidRDefault="0002599D" w:rsidP="00315FF5">
      <w:pPr>
        <w:pStyle w:val="af7"/>
        <w:widowControl w:val="0"/>
        <w:jc w:val="left"/>
        <w:rPr>
          <w:szCs w:val="28"/>
        </w:rPr>
      </w:pPr>
    </w:p>
    <w:p w:rsidR="0002599D" w:rsidRDefault="0002599D" w:rsidP="00315FF5">
      <w:pPr>
        <w:pStyle w:val="af7"/>
        <w:widowControl w:val="0"/>
        <w:jc w:val="left"/>
        <w:rPr>
          <w:szCs w:val="28"/>
        </w:rPr>
      </w:pPr>
    </w:p>
    <w:p w:rsidR="0002599D" w:rsidRDefault="0002599D" w:rsidP="00315FF5">
      <w:pPr>
        <w:pStyle w:val="af7"/>
        <w:widowControl w:val="0"/>
        <w:jc w:val="left"/>
        <w:rPr>
          <w:szCs w:val="28"/>
        </w:rPr>
      </w:pPr>
    </w:p>
    <w:p w:rsidR="0002599D" w:rsidRDefault="0002599D" w:rsidP="00315FF5">
      <w:pPr>
        <w:pStyle w:val="af7"/>
        <w:widowControl w:val="0"/>
        <w:jc w:val="left"/>
        <w:rPr>
          <w:szCs w:val="28"/>
        </w:rPr>
      </w:pPr>
    </w:p>
    <w:p w:rsidR="0002599D" w:rsidRDefault="0002599D" w:rsidP="00315FF5">
      <w:pPr>
        <w:pStyle w:val="af7"/>
        <w:widowControl w:val="0"/>
        <w:jc w:val="left"/>
        <w:rPr>
          <w:szCs w:val="28"/>
        </w:rPr>
      </w:pPr>
    </w:p>
    <w:p w:rsidR="0002599D" w:rsidRDefault="0002599D" w:rsidP="00315FF5">
      <w:pPr>
        <w:pStyle w:val="af7"/>
        <w:widowControl w:val="0"/>
        <w:jc w:val="left"/>
        <w:rPr>
          <w:szCs w:val="28"/>
        </w:rPr>
      </w:pPr>
    </w:p>
    <w:p w:rsidR="0002599D" w:rsidRDefault="0002599D" w:rsidP="00315FF5">
      <w:pPr>
        <w:pStyle w:val="af7"/>
        <w:widowControl w:val="0"/>
        <w:jc w:val="left"/>
        <w:rPr>
          <w:szCs w:val="28"/>
        </w:rPr>
      </w:pPr>
    </w:p>
    <w:p w:rsidR="0002599D" w:rsidRPr="00DE1F6A" w:rsidRDefault="0002599D" w:rsidP="00315FF5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315FF5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  <w:bookmarkStart w:id="0" w:name="_GoBack"/>
      <w:bookmarkEnd w:id="0"/>
    </w:p>
    <w:sectPr w:rsidR="001A7114" w:rsidSect="00933C46">
      <w:pgSz w:w="11907" w:h="16840" w:code="9"/>
      <w:pgMar w:top="1134" w:right="851" w:bottom="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E5A" w:rsidRDefault="00B63E5A">
      <w:r>
        <w:separator/>
      </w:r>
    </w:p>
  </w:endnote>
  <w:endnote w:type="continuationSeparator" w:id="0">
    <w:p w:rsidR="00B63E5A" w:rsidRDefault="00B63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E5A" w:rsidRDefault="00B63E5A">
      <w:r>
        <w:separator/>
      </w:r>
    </w:p>
  </w:footnote>
  <w:footnote w:type="continuationSeparator" w:id="0">
    <w:p w:rsidR="00B63E5A" w:rsidRDefault="00B63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E102733"/>
    <w:multiLevelType w:val="hybridMultilevel"/>
    <w:tmpl w:val="AD32E86E"/>
    <w:lvl w:ilvl="0" w:tplc="0419000F">
      <w:start w:val="3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F361F"/>
    <w:multiLevelType w:val="hybridMultilevel"/>
    <w:tmpl w:val="3EC6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E95829"/>
    <w:multiLevelType w:val="hybridMultilevel"/>
    <w:tmpl w:val="82E05D84"/>
    <w:lvl w:ilvl="0" w:tplc="50D09B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8C5632"/>
    <w:multiLevelType w:val="hybridMultilevel"/>
    <w:tmpl w:val="AFC8FA18"/>
    <w:lvl w:ilvl="0" w:tplc="5DF87A6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89B724F"/>
    <w:multiLevelType w:val="hybridMultilevel"/>
    <w:tmpl w:val="D3481C78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BD67846"/>
    <w:multiLevelType w:val="hybridMultilevel"/>
    <w:tmpl w:val="055AB22E"/>
    <w:lvl w:ilvl="0" w:tplc="38B83F5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E26F86"/>
    <w:multiLevelType w:val="hybridMultilevel"/>
    <w:tmpl w:val="6E9A9210"/>
    <w:lvl w:ilvl="0" w:tplc="57049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8C70E3E"/>
    <w:multiLevelType w:val="hybridMultilevel"/>
    <w:tmpl w:val="6E588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07F67"/>
    <w:multiLevelType w:val="hybridMultilevel"/>
    <w:tmpl w:val="9198FCE8"/>
    <w:lvl w:ilvl="0" w:tplc="3902914E">
      <w:start w:val="1"/>
      <w:numFmt w:val="decimal"/>
      <w:lvlText w:val="%1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15620C"/>
    <w:multiLevelType w:val="hybridMultilevel"/>
    <w:tmpl w:val="E33CFCFA"/>
    <w:lvl w:ilvl="0" w:tplc="21507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3902914E">
      <w:start w:val="1"/>
      <w:numFmt w:val="decimal"/>
      <w:lvlText w:val="%2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2" w:tplc="549685FE">
      <w:start w:val="2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79A5CCF"/>
    <w:multiLevelType w:val="hybridMultilevel"/>
    <w:tmpl w:val="EC0E8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DF05CA"/>
    <w:multiLevelType w:val="hybridMultilevel"/>
    <w:tmpl w:val="8E4A3FA6"/>
    <w:lvl w:ilvl="0" w:tplc="A7BEB3BC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6F711039"/>
    <w:multiLevelType w:val="hybridMultilevel"/>
    <w:tmpl w:val="9A56592A"/>
    <w:lvl w:ilvl="0" w:tplc="54D2872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8"/>
  </w:num>
  <w:num w:numId="5">
    <w:abstractNumId w:val="16"/>
  </w:num>
  <w:num w:numId="6">
    <w:abstractNumId w:val="11"/>
  </w:num>
  <w:num w:numId="7">
    <w:abstractNumId w:val="1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5"/>
  </w:num>
  <w:num w:numId="12">
    <w:abstractNumId w:val="6"/>
  </w:num>
  <w:num w:numId="13">
    <w:abstractNumId w:val="17"/>
  </w:num>
  <w:num w:numId="14">
    <w:abstractNumId w:val="10"/>
  </w:num>
  <w:num w:numId="15">
    <w:abstractNumId w:val="9"/>
  </w:num>
  <w:num w:numId="1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637"/>
    <w:rsid w:val="000000AA"/>
    <w:rsid w:val="0000223F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560F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543F"/>
    <w:rsid w:val="0002599D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099D"/>
    <w:rsid w:val="00071131"/>
    <w:rsid w:val="000711C2"/>
    <w:rsid w:val="000714FE"/>
    <w:rsid w:val="00071920"/>
    <w:rsid w:val="00072342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905E6"/>
    <w:rsid w:val="000907B1"/>
    <w:rsid w:val="00090D00"/>
    <w:rsid w:val="0009172C"/>
    <w:rsid w:val="00092A6A"/>
    <w:rsid w:val="00092E70"/>
    <w:rsid w:val="00095407"/>
    <w:rsid w:val="00096448"/>
    <w:rsid w:val="00096884"/>
    <w:rsid w:val="00097516"/>
    <w:rsid w:val="00097662"/>
    <w:rsid w:val="000A1131"/>
    <w:rsid w:val="000A1295"/>
    <w:rsid w:val="000A296C"/>
    <w:rsid w:val="000A4BB1"/>
    <w:rsid w:val="000A5048"/>
    <w:rsid w:val="000A6D16"/>
    <w:rsid w:val="000B0CE0"/>
    <w:rsid w:val="000B113D"/>
    <w:rsid w:val="000B2932"/>
    <w:rsid w:val="000B2CD8"/>
    <w:rsid w:val="000B5E1C"/>
    <w:rsid w:val="000B6F6D"/>
    <w:rsid w:val="000B7CC4"/>
    <w:rsid w:val="000B7D4F"/>
    <w:rsid w:val="000C034B"/>
    <w:rsid w:val="000C127A"/>
    <w:rsid w:val="000C24A1"/>
    <w:rsid w:val="000C40B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74E6"/>
    <w:rsid w:val="000D78DE"/>
    <w:rsid w:val="000E02FC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7212"/>
    <w:rsid w:val="000E72D3"/>
    <w:rsid w:val="000E78A6"/>
    <w:rsid w:val="000F0461"/>
    <w:rsid w:val="000F0A7A"/>
    <w:rsid w:val="000F12EA"/>
    <w:rsid w:val="000F2321"/>
    <w:rsid w:val="000F394A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11EE"/>
    <w:rsid w:val="00111928"/>
    <w:rsid w:val="0011237B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45BA"/>
    <w:rsid w:val="0014460D"/>
    <w:rsid w:val="0014529B"/>
    <w:rsid w:val="00146121"/>
    <w:rsid w:val="00146D49"/>
    <w:rsid w:val="0014746B"/>
    <w:rsid w:val="0014779C"/>
    <w:rsid w:val="001477DC"/>
    <w:rsid w:val="00147CAC"/>
    <w:rsid w:val="00150023"/>
    <w:rsid w:val="00150306"/>
    <w:rsid w:val="00150782"/>
    <w:rsid w:val="00150785"/>
    <w:rsid w:val="001520BE"/>
    <w:rsid w:val="00152ACB"/>
    <w:rsid w:val="00152B5D"/>
    <w:rsid w:val="00152BF7"/>
    <w:rsid w:val="00153240"/>
    <w:rsid w:val="001558A7"/>
    <w:rsid w:val="00155CDC"/>
    <w:rsid w:val="001561B9"/>
    <w:rsid w:val="00156BE6"/>
    <w:rsid w:val="00161634"/>
    <w:rsid w:val="00161BFA"/>
    <w:rsid w:val="00161DD8"/>
    <w:rsid w:val="00162AF0"/>
    <w:rsid w:val="00163ED5"/>
    <w:rsid w:val="00164531"/>
    <w:rsid w:val="0016540D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756"/>
    <w:rsid w:val="00185B65"/>
    <w:rsid w:val="001872A6"/>
    <w:rsid w:val="00187CEA"/>
    <w:rsid w:val="00187EFB"/>
    <w:rsid w:val="00190849"/>
    <w:rsid w:val="00190851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97C06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114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30A"/>
    <w:rsid w:val="001B5428"/>
    <w:rsid w:val="001B598E"/>
    <w:rsid w:val="001B5998"/>
    <w:rsid w:val="001B5F7D"/>
    <w:rsid w:val="001B604C"/>
    <w:rsid w:val="001B6346"/>
    <w:rsid w:val="001B6404"/>
    <w:rsid w:val="001B6648"/>
    <w:rsid w:val="001B6D7E"/>
    <w:rsid w:val="001C0968"/>
    <w:rsid w:val="001C150D"/>
    <w:rsid w:val="001C25DB"/>
    <w:rsid w:val="001C401B"/>
    <w:rsid w:val="001C4DC8"/>
    <w:rsid w:val="001C54CE"/>
    <w:rsid w:val="001C59E7"/>
    <w:rsid w:val="001C6A96"/>
    <w:rsid w:val="001C702B"/>
    <w:rsid w:val="001D02A4"/>
    <w:rsid w:val="001D0323"/>
    <w:rsid w:val="001D03D0"/>
    <w:rsid w:val="001D072C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D7FCD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310F"/>
    <w:rsid w:val="002237ED"/>
    <w:rsid w:val="00224AF8"/>
    <w:rsid w:val="00224B53"/>
    <w:rsid w:val="00224DA8"/>
    <w:rsid w:val="00224DC5"/>
    <w:rsid w:val="002262E4"/>
    <w:rsid w:val="00227441"/>
    <w:rsid w:val="00230BE6"/>
    <w:rsid w:val="002317C9"/>
    <w:rsid w:val="0023225A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0CC4"/>
    <w:rsid w:val="00242728"/>
    <w:rsid w:val="00242999"/>
    <w:rsid w:val="002433D0"/>
    <w:rsid w:val="0024371E"/>
    <w:rsid w:val="002460E8"/>
    <w:rsid w:val="0024709C"/>
    <w:rsid w:val="002470A4"/>
    <w:rsid w:val="0024723F"/>
    <w:rsid w:val="00247A2F"/>
    <w:rsid w:val="00251779"/>
    <w:rsid w:val="00253042"/>
    <w:rsid w:val="00253245"/>
    <w:rsid w:val="0025379A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1FDE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C1CC2"/>
    <w:rsid w:val="002C2A69"/>
    <w:rsid w:val="002C3366"/>
    <w:rsid w:val="002C489E"/>
    <w:rsid w:val="002C4ACE"/>
    <w:rsid w:val="002C4C4F"/>
    <w:rsid w:val="002C4F4C"/>
    <w:rsid w:val="002C50F6"/>
    <w:rsid w:val="002C63E8"/>
    <w:rsid w:val="002C66B2"/>
    <w:rsid w:val="002C7193"/>
    <w:rsid w:val="002C7CF0"/>
    <w:rsid w:val="002C7E02"/>
    <w:rsid w:val="002D14B4"/>
    <w:rsid w:val="002D2117"/>
    <w:rsid w:val="002D262B"/>
    <w:rsid w:val="002D26AA"/>
    <w:rsid w:val="002D34AF"/>
    <w:rsid w:val="002D3CCA"/>
    <w:rsid w:val="002D4D17"/>
    <w:rsid w:val="002D4F30"/>
    <w:rsid w:val="002D5360"/>
    <w:rsid w:val="002D53F5"/>
    <w:rsid w:val="002D5405"/>
    <w:rsid w:val="002D5C5B"/>
    <w:rsid w:val="002D5CD7"/>
    <w:rsid w:val="002D7783"/>
    <w:rsid w:val="002E19DC"/>
    <w:rsid w:val="002E1B4F"/>
    <w:rsid w:val="002E2BE6"/>
    <w:rsid w:val="002E3805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563B"/>
    <w:rsid w:val="002F647D"/>
    <w:rsid w:val="002F6925"/>
    <w:rsid w:val="002F7DBE"/>
    <w:rsid w:val="003001DF"/>
    <w:rsid w:val="00300BD3"/>
    <w:rsid w:val="00301179"/>
    <w:rsid w:val="00301818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E79"/>
    <w:rsid w:val="00363FDD"/>
    <w:rsid w:val="00364F19"/>
    <w:rsid w:val="0036580E"/>
    <w:rsid w:val="00366668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D89"/>
    <w:rsid w:val="0039007F"/>
    <w:rsid w:val="00390187"/>
    <w:rsid w:val="0039121D"/>
    <w:rsid w:val="00392D9D"/>
    <w:rsid w:val="00392E37"/>
    <w:rsid w:val="0039370F"/>
    <w:rsid w:val="00393959"/>
    <w:rsid w:val="00394C11"/>
    <w:rsid w:val="00395486"/>
    <w:rsid w:val="00397102"/>
    <w:rsid w:val="00397684"/>
    <w:rsid w:val="0039783D"/>
    <w:rsid w:val="003A139C"/>
    <w:rsid w:val="003A16EB"/>
    <w:rsid w:val="003A1E15"/>
    <w:rsid w:val="003A1EB4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04E4"/>
    <w:rsid w:val="003B283B"/>
    <w:rsid w:val="003B3A71"/>
    <w:rsid w:val="003B40C3"/>
    <w:rsid w:val="003B4BD8"/>
    <w:rsid w:val="003B5061"/>
    <w:rsid w:val="003B57C8"/>
    <w:rsid w:val="003B5908"/>
    <w:rsid w:val="003B5A99"/>
    <w:rsid w:val="003B5D74"/>
    <w:rsid w:val="003B631D"/>
    <w:rsid w:val="003B78C5"/>
    <w:rsid w:val="003B7D22"/>
    <w:rsid w:val="003C0200"/>
    <w:rsid w:val="003C0858"/>
    <w:rsid w:val="003C0C02"/>
    <w:rsid w:val="003C0C35"/>
    <w:rsid w:val="003C1A2E"/>
    <w:rsid w:val="003C1F7E"/>
    <w:rsid w:val="003C209D"/>
    <w:rsid w:val="003C412F"/>
    <w:rsid w:val="003C44F1"/>
    <w:rsid w:val="003C46D1"/>
    <w:rsid w:val="003C4BAE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4D0F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EAA"/>
    <w:rsid w:val="00401699"/>
    <w:rsid w:val="0040284E"/>
    <w:rsid w:val="00402FF3"/>
    <w:rsid w:val="00404D34"/>
    <w:rsid w:val="00405B6B"/>
    <w:rsid w:val="00406471"/>
    <w:rsid w:val="004065AD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F9"/>
    <w:rsid w:val="00416435"/>
    <w:rsid w:val="00417731"/>
    <w:rsid w:val="00417A98"/>
    <w:rsid w:val="00420094"/>
    <w:rsid w:val="00421644"/>
    <w:rsid w:val="00421826"/>
    <w:rsid w:val="00421939"/>
    <w:rsid w:val="0042304C"/>
    <w:rsid w:val="004237A4"/>
    <w:rsid w:val="00423802"/>
    <w:rsid w:val="004243D8"/>
    <w:rsid w:val="00424C32"/>
    <w:rsid w:val="004254B7"/>
    <w:rsid w:val="0042572E"/>
    <w:rsid w:val="004262B3"/>
    <w:rsid w:val="004272D9"/>
    <w:rsid w:val="004307FD"/>
    <w:rsid w:val="00430F3E"/>
    <w:rsid w:val="00430F62"/>
    <w:rsid w:val="004311C0"/>
    <w:rsid w:val="004318A1"/>
    <w:rsid w:val="00431F72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7409"/>
    <w:rsid w:val="00457BAF"/>
    <w:rsid w:val="00460AD1"/>
    <w:rsid w:val="00460C00"/>
    <w:rsid w:val="00460DD7"/>
    <w:rsid w:val="00461394"/>
    <w:rsid w:val="00462BC6"/>
    <w:rsid w:val="00464325"/>
    <w:rsid w:val="0046458A"/>
    <w:rsid w:val="00464F1E"/>
    <w:rsid w:val="00465AD8"/>
    <w:rsid w:val="0046753A"/>
    <w:rsid w:val="00467AE2"/>
    <w:rsid w:val="00470151"/>
    <w:rsid w:val="004708EE"/>
    <w:rsid w:val="00470FBA"/>
    <w:rsid w:val="00471734"/>
    <w:rsid w:val="004729ED"/>
    <w:rsid w:val="00472F78"/>
    <w:rsid w:val="00473133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CCD"/>
    <w:rsid w:val="004E3B60"/>
    <w:rsid w:val="004E45F9"/>
    <w:rsid w:val="004E4AE3"/>
    <w:rsid w:val="004E5172"/>
    <w:rsid w:val="004E5648"/>
    <w:rsid w:val="004E739F"/>
    <w:rsid w:val="004F0A9F"/>
    <w:rsid w:val="004F0CF0"/>
    <w:rsid w:val="004F1C0B"/>
    <w:rsid w:val="004F1ECE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BF9"/>
    <w:rsid w:val="00510DC6"/>
    <w:rsid w:val="00511AA9"/>
    <w:rsid w:val="00512A8F"/>
    <w:rsid w:val="00513B0C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FD1"/>
    <w:rsid w:val="005243A8"/>
    <w:rsid w:val="005246F2"/>
    <w:rsid w:val="00524ABE"/>
    <w:rsid w:val="00524F3D"/>
    <w:rsid w:val="00525633"/>
    <w:rsid w:val="00525BCB"/>
    <w:rsid w:val="00526219"/>
    <w:rsid w:val="00526467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274A"/>
    <w:rsid w:val="00543CB5"/>
    <w:rsid w:val="005440B6"/>
    <w:rsid w:val="00545A72"/>
    <w:rsid w:val="005505E3"/>
    <w:rsid w:val="00550AF3"/>
    <w:rsid w:val="00551509"/>
    <w:rsid w:val="00552089"/>
    <w:rsid w:val="00554F9F"/>
    <w:rsid w:val="005572B0"/>
    <w:rsid w:val="00557C56"/>
    <w:rsid w:val="0056027E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251B"/>
    <w:rsid w:val="005A25C1"/>
    <w:rsid w:val="005A26D6"/>
    <w:rsid w:val="005A3164"/>
    <w:rsid w:val="005A32CB"/>
    <w:rsid w:val="005A3AD6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AB1"/>
    <w:rsid w:val="005B4AE7"/>
    <w:rsid w:val="005B5D97"/>
    <w:rsid w:val="005C034B"/>
    <w:rsid w:val="005C05CB"/>
    <w:rsid w:val="005C063E"/>
    <w:rsid w:val="005C08B7"/>
    <w:rsid w:val="005C0C81"/>
    <w:rsid w:val="005C322C"/>
    <w:rsid w:val="005C384B"/>
    <w:rsid w:val="005C417C"/>
    <w:rsid w:val="005C4F2F"/>
    <w:rsid w:val="005C5C5E"/>
    <w:rsid w:val="005C5ECB"/>
    <w:rsid w:val="005C6907"/>
    <w:rsid w:val="005C77BF"/>
    <w:rsid w:val="005D1174"/>
    <w:rsid w:val="005D25E1"/>
    <w:rsid w:val="005D28FC"/>
    <w:rsid w:val="005D2D9E"/>
    <w:rsid w:val="005D37C0"/>
    <w:rsid w:val="005D453D"/>
    <w:rsid w:val="005D628F"/>
    <w:rsid w:val="005D7762"/>
    <w:rsid w:val="005E16BF"/>
    <w:rsid w:val="005E1F1F"/>
    <w:rsid w:val="005E4453"/>
    <w:rsid w:val="005F16F4"/>
    <w:rsid w:val="005F2FAF"/>
    <w:rsid w:val="005F4050"/>
    <w:rsid w:val="005F48BA"/>
    <w:rsid w:val="005F4E55"/>
    <w:rsid w:val="005F4EB8"/>
    <w:rsid w:val="005F772D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2934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37AB"/>
    <w:rsid w:val="0067720D"/>
    <w:rsid w:val="00677578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A6D"/>
    <w:rsid w:val="00685C9B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2F21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958"/>
    <w:rsid w:val="006F3A85"/>
    <w:rsid w:val="006F3AF5"/>
    <w:rsid w:val="006F6A24"/>
    <w:rsid w:val="00700302"/>
    <w:rsid w:val="007006E2"/>
    <w:rsid w:val="007016DD"/>
    <w:rsid w:val="00703630"/>
    <w:rsid w:val="00707326"/>
    <w:rsid w:val="00707610"/>
    <w:rsid w:val="00710300"/>
    <w:rsid w:val="00710864"/>
    <w:rsid w:val="007119ED"/>
    <w:rsid w:val="00712A6F"/>
    <w:rsid w:val="00713958"/>
    <w:rsid w:val="00714DEA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7362"/>
    <w:rsid w:val="00760685"/>
    <w:rsid w:val="00760FE7"/>
    <w:rsid w:val="007614A6"/>
    <w:rsid w:val="00761AFB"/>
    <w:rsid w:val="00761CED"/>
    <w:rsid w:val="007628BD"/>
    <w:rsid w:val="00763548"/>
    <w:rsid w:val="00765027"/>
    <w:rsid w:val="007677BB"/>
    <w:rsid w:val="0077073B"/>
    <w:rsid w:val="00770E46"/>
    <w:rsid w:val="007710B7"/>
    <w:rsid w:val="007732DB"/>
    <w:rsid w:val="00774074"/>
    <w:rsid w:val="007744BE"/>
    <w:rsid w:val="007744C7"/>
    <w:rsid w:val="0077525A"/>
    <w:rsid w:val="00775DBD"/>
    <w:rsid w:val="007767E3"/>
    <w:rsid w:val="00777218"/>
    <w:rsid w:val="00780BC5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020"/>
    <w:rsid w:val="007B13D5"/>
    <w:rsid w:val="007B1A5C"/>
    <w:rsid w:val="007B1C9E"/>
    <w:rsid w:val="007B26D9"/>
    <w:rsid w:val="007B39BB"/>
    <w:rsid w:val="007B4185"/>
    <w:rsid w:val="007B5F45"/>
    <w:rsid w:val="007B652E"/>
    <w:rsid w:val="007B68F3"/>
    <w:rsid w:val="007B7CC8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38B4"/>
    <w:rsid w:val="007E58D7"/>
    <w:rsid w:val="007E5C17"/>
    <w:rsid w:val="007F0109"/>
    <w:rsid w:val="007F0636"/>
    <w:rsid w:val="007F1B45"/>
    <w:rsid w:val="007F296B"/>
    <w:rsid w:val="007F3389"/>
    <w:rsid w:val="007F3FB8"/>
    <w:rsid w:val="007F6160"/>
    <w:rsid w:val="007F7526"/>
    <w:rsid w:val="007F7695"/>
    <w:rsid w:val="008003BD"/>
    <w:rsid w:val="00801635"/>
    <w:rsid w:val="0080181F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44E6"/>
    <w:rsid w:val="00825D07"/>
    <w:rsid w:val="00826091"/>
    <w:rsid w:val="008270DA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117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972B3"/>
    <w:rsid w:val="00897B95"/>
    <w:rsid w:val="008A06D0"/>
    <w:rsid w:val="008A2093"/>
    <w:rsid w:val="008A2927"/>
    <w:rsid w:val="008A2B94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1E80"/>
    <w:rsid w:val="008B2583"/>
    <w:rsid w:val="008B2E69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1457"/>
    <w:rsid w:val="008F178E"/>
    <w:rsid w:val="008F204D"/>
    <w:rsid w:val="008F2098"/>
    <w:rsid w:val="008F320B"/>
    <w:rsid w:val="008F3AEF"/>
    <w:rsid w:val="008F40CF"/>
    <w:rsid w:val="008F55DC"/>
    <w:rsid w:val="008F5A72"/>
    <w:rsid w:val="008F61EF"/>
    <w:rsid w:val="008F6815"/>
    <w:rsid w:val="008F7F3F"/>
    <w:rsid w:val="00900FA3"/>
    <w:rsid w:val="00901EEF"/>
    <w:rsid w:val="00902537"/>
    <w:rsid w:val="00903D01"/>
    <w:rsid w:val="00904B32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5C0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3C46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6D82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3918"/>
    <w:rsid w:val="009B4050"/>
    <w:rsid w:val="009B64F9"/>
    <w:rsid w:val="009B6712"/>
    <w:rsid w:val="009C04BA"/>
    <w:rsid w:val="009C1562"/>
    <w:rsid w:val="009C2EAD"/>
    <w:rsid w:val="009C3082"/>
    <w:rsid w:val="009C375E"/>
    <w:rsid w:val="009C4543"/>
    <w:rsid w:val="009C5CB5"/>
    <w:rsid w:val="009C6E3D"/>
    <w:rsid w:val="009D00DC"/>
    <w:rsid w:val="009D1F52"/>
    <w:rsid w:val="009D28EC"/>
    <w:rsid w:val="009D4281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100F3"/>
    <w:rsid w:val="00A10BAB"/>
    <w:rsid w:val="00A115AD"/>
    <w:rsid w:val="00A148FE"/>
    <w:rsid w:val="00A14ABE"/>
    <w:rsid w:val="00A150C9"/>
    <w:rsid w:val="00A159A7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DC4"/>
    <w:rsid w:val="00A278CA"/>
    <w:rsid w:val="00A27E23"/>
    <w:rsid w:val="00A3026C"/>
    <w:rsid w:val="00A3198A"/>
    <w:rsid w:val="00A32329"/>
    <w:rsid w:val="00A32AF1"/>
    <w:rsid w:val="00A33B54"/>
    <w:rsid w:val="00A34EF7"/>
    <w:rsid w:val="00A36000"/>
    <w:rsid w:val="00A37718"/>
    <w:rsid w:val="00A40648"/>
    <w:rsid w:val="00A40A4F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DF3"/>
    <w:rsid w:val="00A45358"/>
    <w:rsid w:val="00A477F9"/>
    <w:rsid w:val="00A50420"/>
    <w:rsid w:val="00A5287A"/>
    <w:rsid w:val="00A52E82"/>
    <w:rsid w:val="00A52FA6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2696"/>
    <w:rsid w:val="00A636D1"/>
    <w:rsid w:val="00A63F0F"/>
    <w:rsid w:val="00A64FBA"/>
    <w:rsid w:val="00A65B45"/>
    <w:rsid w:val="00A67931"/>
    <w:rsid w:val="00A67BEF"/>
    <w:rsid w:val="00A7130F"/>
    <w:rsid w:val="00A72A33"/>
    <w:rsid w:val="00A73268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10EFC"/>
    <w:rsid w:val="00B113BD"/>
    <w:rsid w:val="00B11676"/>
    <w:rsid w:val="00B1256B"/>
    <w:rsid w:val="00B126F5"/>
    <w:rsid w:val="00B15DCF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3E5A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840"/>
    <w:rsid w:val="00B86FFF"/>
    <w:rsid w:val="00B907D3"/>
    <w:rsid w:val="00B93A7D"/>
    <w:rsid w:val="00B93D55"/>
    <w:rsid w:val="00B94029"/>
    <w:rsid w:val="00B943D0"/>
    <w:rsid w:val="00B957F3"/>
    <w:rsid w:val="00B9766A"/>
    <w:rsid w:val="00B97A8E"/>
    <w:rsid w:val="00BA0D71"/>
    <w:rsid w:val="00BA1A95"/>
    <w:rsid w:val="00BA1F1C"/>
    <w:rsid w:val="00BA2974"/>
    <w:rsid w:val="00BA34CB"/>
    <w:rsid w:val="00BA35F4"/>
    <w:rsid w:val="00BA4010"/>
    <w:rsid w:val="00BA40E0"/>
    <w:rsid w:val="00BA62DB"/>
    <w:rsid w:val="00BA6F09"/>
    <w:rsid w:val="00BB1EA8"/>
    <w:rsid w:val="00BB2210"/>
    <w:rsid w:val="00BB2E32"/>
    <w:rsid w:val="00BB39FF"/>
    <w:rsid w:val="00BB449C"/>
    <w:rsid w:val="00BB63AB"/>
    <w:rsid w:val="00BB6F62"/>
    <w:rsid w:val="00BB7B9E"/>
    <w:rsid w:val="00BC0739"/>
    <w:rsid w:val="00BC0FE8"/>
    <w:rsid w:val="00BC1473"/>
    <w:rsid w:val="00BC2F06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888"/>
    <w:rsid w:val="00BD4026"/>
    <w:rsid w:val="00BD4405"/>
    <w:rsid w:val="00BD4AFB"/>
    <w:rsid w:val="00BD72C7"/>
    <w:rsid w:val="00BD757D"/>
    <w:rsid w:val="00BE01CD"/>
    <w:rsid w:val="00BE0BEA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C00AE9"/>
    <w:rsid w:val="00C00B43"/>
    <w:rsid w:val="00C00EA8"/>
    <w:rsid w:val="00C01EC6"/>
    <w:rsid w:val="00C02044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0E7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2D5E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149"/>
    <w:rsid w:val="00CB2A7C"/>
    <w:rsid w:val="00CB3711"/>
    <w:rsid w:val="00CB57C2"/>
    <w:rsid w:val="00CB7190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F05CF"/>
    <w:rsid w:val="00CF3C1E"/>
    <w:rsid w:val="00CF45B1"/>
    <w:rsid w:val="00CF4905"/>
    <w:rsid w:val="00CF6985"/>
    <w:rsid w:val="00D0060B"/>
    <w:rsid w:val="00D00A55"/>
    <w:rsid w:val="00D00CE8"/>
    <w:rsid w:val="00D00D5B"/>
    <w:rsid w:val="00D02988"/>
    <w:rsid w:val="00D046BD"/>
    <w:rsid w:val="00D0485C"/>
    <w:rsid w:val="00D04CBE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7F7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516D"/>
    <w:rsid w:val="00D45AD2"/>
    <w:rsid w:val="00D5130E"/>
    <w:rsid w:val="00D54211"/>
    <w:rsid w:val="00D54A8E"/>
    <w:rsid w:val="00D54B60"/>
    <w:rsid w:val="00D55637"/>
    <w:rsid w:val="00D55E01"/>
    <w:rsid w:val="00D577F0"/>
    <w:rsid w:val="00D6081E"/>
    <w:rsid w:val="00D61498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6730E"/>
    <w:rsid w:val="00D71A28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112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1F6A"/>
    <w:rsid w:val="00DE27F6"/>
    <w:rsid w:val="00DE2DC4"/>
    <w:rsid w:val="00DE4D82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49C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45C4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8C2"/>
    <w:rsid w:val="00E84207"/>
    <w:rsid w:val="00E84260"/>
    <w:rsid w:val="00E84B8B"/>
    <w:rsid w:val="00E867D6"/>
    <w:rsid w:val="00E86B5C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4BD7"/>
    <w:rsid w:val="00EB5C6F"/>
    <w:rsid w:val="00EB5E25"/>
    <w:rsid w:val="00EB7D49"/>
    <w:rsid w:val="00EB7F0C"/>
    <w:rsid w:val="00EC0170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F01DE0"/>
    <w:rsid w:val="00F0236D"/>
    <w:rsid w:val="00F0272C"/>
    <w:rsid w:val="00F02B39"/>
    <w:rsid w:val="00F02D51"/>
    <w:rsid w:val="00F03857"/>
    <w:rsid w:val="00F038EB"/>
    <w:rsid w:val="00F04EAF"/>
    <w:rsid w:val="00F04F9D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A94"/>
    <w:rsid w:val="00F370E6"/>
    <w:rsid w:val="00F37438"/>
    <w:rsid w:val="00F37837"/>
    <w:rsid w:val="00F379C3"/>
    <w:rsid w:val="00F37A16"/>
    <w:rsid w:val="00F37FB8"/>
    <w:rsid w:val="00F407B2"/>
    <w:rsid w:val="00F41037"/>
    <w:rsid w:val="00F412E8"/>
    <w:rsid w:val="00F4160F"/>
    <w:rsid w:val="00F41617"/>
    <w:rsid w:val="00F42ADC"/>
    <w:rsid w:val="00F430BE"/>
    <w:rsid w:val="00F447BD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7F41"/>
    <w:rsid w:val="00F57F57"/>
    <w:rsid w:val="00F60AE3"/>
    <w:rsid w:val="00F610FF"/>
    <w:rsid w:val="00F6204D"/>
    <w:rsid w:val="00F63F0B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54F3"/>
    <w:rsid w:val="00F75FA1"/>
    <w:rsid w:val="00F761A5"/>
    <w:rsid w:val="00F7684F"/>
    <w:rsid w:val="00F76FFE"/>
    <w:rsid w:val="00F77065"/>
    <w:rsid w:val="00F801B9"/>
    <w:rsid w:val="00F8049B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699D"/>
    <w:rsid w:val="00FA09D2"/>
    <w:rsid w:val="00FA1038"/>
    <w:rsid w:val="00FA183B"/>
    <w:rsid w:val="00FA38A8"/>
    <w:rsid w:val="00FA3D23"/>
    <w:rsid w:val="00FA3E41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899"/>
    <w:rsid w:val="00FE3F12"/>
    <w:rsid w:val="00FE5D37"/>
    <w:rsid w:val="00FE6A98"/>
    <w:rsid w:val="00FE74FF"/>
    <w:rsid w:val="00FE7B34"/>
    <w:rsid w:val="00FE7D8B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84F14D-6A97-4531-A6DF-F647109B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0A4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uiPriority w:val="99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uiPriority w:val="99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6EFF7-4340-47A4-AC39-C6198E227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2917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52</cp:revision>
  <cp:lastPrinted>2023-10-18T12:25:00Z</cp:lastPrinted>
  <dcterms:created xsi:type="dcterms:W3CDTF">2022-01-08T16:54:00Z</dcterms:created>
  <dcterms:modified xsi:type="dcterms:W3CDTF">2023-10-23T06:06:00Z</dcterms:modified>
</cp:coreProperties>
</file>