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87A" w:rsidRDefault="0019687A" w:rsidP="002A3B26">
      <w:pPr>
        <w:widowControl w:val="0"/>
        <w:rPr>
          <w:color w:val="000000" w:themeColor="text1"/>
          <w:sz w:val="28"/>
          <w:szCs w:val="28"/>
        </w:rPr>
      </w:pPr>
    </w:p>
    <w:p w:rsidR="002A3B26" w:rsidRDefault="002A3B26" w:rsidP="002A3B26">
      <w:pPr>
        <w:widowControl w:val="0"/>
        <w:rPr>
          <w:color w:val="000000" w:themeColor="text1"/>
          <w:sz w:val="28"/>
          <w:szCs w:val="28"/>
        </w:rPr>
      </w:pPr>
    </w:p>
    <w:p w:rsidR="00DE1F6A" w:rsidRPr="001A7114" w:rsidRDefault="00DE1F6A" w:rsidP="00DE1F6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Архангельская область</w:t>
      </w:r>
    </w:p>
    <w:p w:rsidR="00DE1F6A" w:rsidRPr="001A7114" w:rsidRDefault="00DE1F6A" w:rsidP="00DE1F6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Вельский муниципальный район</w:t>
      </w:r>
    </w:p>
    <w:p w:rsidR="00DE1F6A" w:rsidRPr="001A7114" w:rsidRDefault="00DE1F6A" w:rsidP="00DE1F6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Сельское поселение «Липовское» </w:t>
      </w:r>
    </w:p>
    <w:p w:rsidR="00DE1F6A" w:rsidRPr="001A7114" w:rsidRDefault="00DE1F6A" w:rsidP="00DE1F6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Вельского муниципального района</w:t>
      </w:r>
    </w:p>
    <w:p w:rsidR="00DE1F6A" w:rsidRPr="001A7114" w:rsidRDefault="00DE1F6A" w:rsidP="00DE1F6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 Архангельской области</w:t>
      </w:r>
    </w:p>
    <w:p w:rsidR="00DE1F6A" w:rsidRPr="001A7114" w:rsidRDefault="00DE1F6A" w:rsidP="00DE1F6A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Совет депутатов пятого созыва</w:t>
      </w:r>
    </w:p>
    <w:p w:rsidR="00DE1F6A" w:rsidRPr="001A7114" w:rsidRDefault="00DE1F6A" w:rsidP="00DE1F6A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(</w:t>
      </w:r>
      <w:r w:rsidR="0019687A">
        <w:rPr>
          <w:color w:val="000000" w:themeColor="text1"/>
          <w:sz w:val="28"/>
          <w:szCs w:val="28"/>
        </w:rPr>
        <w:t>Дв</w:t>
      </w:r>
      <w:r w:rsidRPr="001A7114">
        <w:rPr>
          <w:color w:val="000000" w:themeColor="text1"/>
          <w:sz w:val="28"/>
          <w:szCs w:val="28"/>
        </w:rPr>
        <w:t>адцатое   заседание)</w:t>
      </w:r>
    </w:p>
    <w:p w:rsidR="00DE1F6A" w:rsidRPr="001A7114" w:rsidRDefault="00DE1F6A" w:rsidP="00C3228B">
      <w:pPr>
        <w:tabs>
          <w:tab w:val="left" w:pos="5400"/>
          <w:tab w:val="left" w:pos="5812"/>
        </w:tabs>
        <w:rPr>
          <w:color w:val="000000" w:themeColor="text1"/>
          <w:sz w:val="28"/>
          <w:szCs w:val="28"/>
        </w:rPr>
      </w:pPr>
    </w:p>
    <w:p w:rsidR="00DE1F6A" w:rsidRPr="001A7114" w:rsidRDefault="00DE1F6A" w:rsidP="00DE1F6A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  <w:r w:rsidRPr="001A7114">
        <w:rPr>
          <w:b/>
          <w:color w:val="000000" w:themeColor="text1"/>
          <w:sz w:val="28"/>
          <w:szCs w:val="28"/>
        </w:rPr>
        <w:t>РЕШЕНИЕ</w:t>
      </w:r>
    </w:p>
    <w:p w:rsidR="00DE1F6A" w:rsidRPr="001A7114" w:rsidRDefault="00DE1F6A" w:rsidP="00DE1F6A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F407B2" w:rsidRPr="001A7114" w:rsidRDefault="00DE1F6A" w:rsidP="008337EE">
      <w:pPr>
        <w:pStyle w:val="af7"/>
        <w:widowControl w:val="0"/>
        <w:rPr>
          <w:color w:val="000000" w:themeColor="text1"/>
          <w:szCs w:val="28"/>
        </w:rPr>
      </w:pPr>
      <w:r w:rsidRPr="002A3B26">
        <w:rPr>
          <w:b/>
          <w:bCs/>
          <w:szCs w:val="28"/>
        </w:rPr>
        <w:t>от «</w:t>
      </w:r>
      <w:r w:rsidR="0019687A">
        <w:rPr>
          <w:b/>
          <w:bCs/>
          <w:szCs w:val="28"/>
        </w:rPr>
        <w:t>28</w:t>
      </w:r>
      <w:r w:rsidRPr="002A3B26">
        <w:rPr>
          <w:b/>
          <w:bCs/>
          <w:szCs w:val="28"/>
        </w:rPr>
        <w:t xml:space="preserve">» </w:t>
      </w:r>
      <w:r w:rsidR="0019687A">
        <w:rPr>
          <w:b/>
          <w:bCs/>
          <w:szCs w:val="28"/>
        </w:rPr>
        <w:t>ок</w:t>
      </w:r>
      <w:r w:rsidR="008337EE" w:rsidRPr="002A3B26">
        <w:rPr>
          <w:b/>
          <w:bCs/>
          <w:szCs w:val="28"/>
        </w:rPr>
        <w:t>тября 2024</w:t>
      </w:r>
      <w:r w:rsidR="00110067" w:rsidRPr="002A3B26">
        <w:rPr>
          <w:b/>
          <w:bCs/>
          <w:szCs w:val="28"/>
        </w:rPr>
        <w:t xml:space="preserve"> г.</w:t>
      </w:r>
      <w:r w:rsidR="00110067">
        <w:rPr>
          <w:b/>
          <w:bCs/>
          <w:color w:val="FF0000"/>
          <w:szCs w:val="28"/>
        </w:rPr>
        <w:t xml:space="preserve">   </w:t>
      </w:r>
      <w:r w:rsidRPr="001A7114">
        <w:rPr>
          <w:b/>
          <w:bCs/>
          <w:color w:val="000000" w:themeColor="text1"/>
          <w:szCs w:val="28"/>
        </w:rPr>
        <w:t>№</w:t>
      </w:r>
      <w:r w:rsidR="002A3B26">
        <w:rPr>
          <w:b/>
          <w:bCs/>
          <w:color w:val="000000" w:themeColor="text1"/>
          <w:szCs w:val="28"/>
        </w:rPr>
        <w:t xml:space="preserve"> </w:t>
      </w:r>
      <w:r w:rsidR="006E745C">
        <w:rPr>
          <w:b/>
          <w:bCs/>
          <w:color w:val="000000" w:themeColor="text1"/>
          <w:szCs w:val="28"/>
        </w:rPr>
        <w:t>116</w:t>
      </w:r>
    </w:p>
    <w:p w:rsidR="00F407B2" w:rsidRPr="001A7114" w:rsidRDefault="00F407B2" w:rsidP="00315FF5">
      <w:pPr>
        <w:pStyle w:val="af7"/>
        <w:widowControl w:val="0"/>
        <w:jc w:val="left"/>
        <w:rPr>
          <w:color w:val="000000" w:themeColor="text1"/>
          <w:sz w:val="24"/>
        </w:rPr>
      </w:pPr>
    </w:p>
    <w:p w:rsidR="00DE1F6A" w:rsidRPr="001A7114" w:rsidRDefault="00DE1F6A" w:rsidP="00DE1F6A">
      <w:pPr>
        <w:tabs>
          <w:tab w:val="left" w:pos="426"/>
        </w:tabs>
        <w:jc w:val="center"/>
        <w:rPr>
          <w:b/>
          <w:color w:val="000000" w:themeColor="text1"/>
          <w:sz w:val="28"/>
          <w:szCs w:val="28"/>
        </w:rPr>
      </w:pPr>
      <w:r w:rsidRPr="001A7114">
        <w:rPr>
          <w:b/>
          <w:color w:val="000000" w:themeColor="text1"/>
          <w:sz w:val="28"/>
          <w:szCs w:val="28"/>
        </w:rPr>
        <w:t xml:space="preserve">О повестке </w:t>
      </w:r>
      <w:r w:rsidR="0019687A">
        <w:rPr>
          <w:b/>
          <w:color w:val="000000" w:themeColor="text1"/>
          <w:sz w:val="28"/>
          <w:szCs w:val="28"/>
        </w:rPr>
        <w:t>дв</w:t>
      </w:r>
      <w:r w:rsidRPr="001A7114">
        <w:rPr>
          <w:b/>
          <w:color w:val="000000" w:themeColor="text1"/>
          <w:sz w:val="28"/>
          <w:szCs w:val="28"/>
        </w:rPr>
        <w:t>адцатого заседания Совета депутатов</w:t>
      </w:r>
    </w:p>
    <w:p w:rsidR="00DE1F6A" w:rsidRPr="001A7114" w:rsidRDefault="00DE1F6A" w:rsidP="00DE1F6A">
      <w:pPr>
        <w:widowControl w:val="0"/>
        <w:jc w:val="center"/>
        <w:rPr>
          <w:color w:val="000000" w:themeColor="text1"/>
          <w:sz w:val="28"/>
          <w:szCs w:val="28"/>
        </w:rPr>
      </w:pPr>
      <w:r w:rsidRPr="001A7114">
        <w:rPr>
          <w:b/>
          <w:color w:val="000000" w:themeColor="text1"/>
          <w:sz w:val="28"/>
          <w:szCs w:val="28"/>
        </w:rPr>
        <w:t>сельского поселения «Липовское»</w:t>
      </w:r>
      <w:r w:rsidRPr="001A7114">
        <w:rPr>
          <w:color w:val="000000" w:themeColor="text1"/>
          <w:sz w:val="28"/>
          <w:szCs w:val="28"/>
        </w:rPr>
        <w:t xml:space="preserve"> </w:t>
      </w:r>
      <w:r w:rsidRPr="001A7114">
        <w:rPr>
          <w:b/>
          <w:color w:val="000000" w:themeColor="text1"/>
          <w:sz w:val="28"/>
          <w:szCs w:val="28"/>
        </w:rPr>
        <w:t>Вельского муниципального района</w:t>
      </w:r>
    </w:p>
    <w:p w:rsidR="00DE1F6A" w:rsidRPr="001A7114" w:rsidRDefault="00DE1F6A" w:rsidP="00DE1F6A">
      <w:pPr>
        <w:widowControl w:val="0"/>
        <w:jc w:val="center"/>
        <w:rPr>
          <w:b/>
          <w:color w:val="000000" w:themeColor="text1"/>
          <w:sz w:val="28"/>
          <w:szCs w:val="28"/>
        </w:rPr>
      </w:pPr>
      <w:r w:rsidRPr="001A7114">
        <w:rPr>
          <w:b/>
          <w:color w:val="000000" w:themeColor="text1"/>
          <w:sz w:val="28"/>
          <w:szCs w:val="28"/>
        </w:rPr>
        <w:t xml:space="preserve"> Архангельской области пятого созыва</w:t>
      </w:r>
    </w:p>
    <w:p w:rsidR="00DE1F6A" w:rsidRPr="001A7114" w:rsidRDefault="00DE1F6A" w:rsidP="00DE1F6A">
      <w:pPr>
        <w:tabs>
          <w:tab w:val="left" w:pos="3303"/>
        </w:tabs>
        <w:jc w:val="both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ab/>
      </w:r>
    </w:p>
    <w:p w:rsidR="00110067" w:rsidRDefault="00DE1F6A" w:rsidP="0019687A">
      <w:pPr>
        <w:widowControl w:val="0"/>
        <w:jc w:val="both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 </w:t>
      </w:r>
      <w:r w:rsidRPr="001A7114">
        <w:rPr>
          <w:color w:val="000000" w:themeColor="text1"/>
          <w:sz w:val="28"/>
          <w:szCs w:val="28"/>
        </w:rPr>
        <w:tab/>
        <w:t xml:space="preserve">Совет депутатов сельского поселения «Липовское» Вельского муниципального района Архангельской области РЕШАЕТ: Утвердить следующую повестку дня </w:t>
      </w:r>
      <w:r w:rsidR="00110067">
        <w:rPr>
          <w:color w:val="000000" w:themeColor="text1"/>
          <w:sz w:val="28"/>
          <w:szCs w:val="28"/>
        </w:rPr>
        <w:t>д</w:t>
      </w:r>
      <w:r w:rsidR="0019687A">
        <w:rPr>
          <w:color w:val="000000" w:themeColor="text1"/>
          <w:sz w:val="28"/>
          <w:szCs w:val="28"/>
        </w:rPr>
        <w:t>в</w:t>
      </w:r>
      <w:r w:rsidRPr="001A7114">
        <w:rPr>
          <w:color w:val="000000" w:themeColor="text1"/>
          <w:sz w:val="28"/>
          <w:szCs w:val="28"/>
        </w:rPr>
        <w:t>адцатого заседания Совета депутатов:</w:t>
      </w:r>
    </w:p>
    <w:p w:rsidR="0019687A" w:rsidRDefault="0019687A" w:rsidP="0019687A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W w:w="101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4706"/>
        <w:gridCol w:w="4993"/>
      </w:tblGrid>
      <w:tr w:rsidR="0019687A" w:rsidRPr="00C05EB0" w:rsidTr="0050225B">
        <w:trPr>
          <w:cantSplit/>
          <w:trHeight w:val="145"/>
          <w:jc w:val="right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87A" w:rsidRPr="00355A04" w:rsidRDefault="0019687A" w:rsidP="0050225B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87A" w:rsidRPr="00CC037D" w:rsidRDefault="0019687A" w:rsidP="0050225B">
            <w:pPr>
              <w:rPr>
                <w:sz w:val="28"/>
                <w:szCs w:val="28"/>
              </w:rPr>
            </w:pPr>
            <w:r w:rsidRPr="00CC037D">
              <w:rPr>
                <w:sz w:val="28"/>
                <w:szCs w:val="28"/>
              </w:rPr>
              <w:t>Об исполнении бюджета сельского поселения «Липовское» Вельского муниципального района Архангельской области за 9 месяцев 2024 г.</w:t>
            </w:r>
          </w:p>
        </w:tc>
      </w:tr>
      <w:tr w:rsidR="0019687A" w:rsidRPr="00C05EB0" w:rsidTr="0050225B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19687A" w:rsidRPr="00355A04" w:rsidRDefault="0019687A" w:rsidP="0050225B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19687A" w:rsidRPr="00CC037D" w:rsidRDefault="0019687A" w:rsidP="0050225B">
            <w:pPr>
              <w:rPr>
                <w:sz w:val="28"/>
                <w:szCs w:val="28"/>
              </w:rPr>
            </w:pPr>
            <w:r w:rsidRPr="00CC037D">
              <w:rPr>
                <w:sz w:val="28"/>
                <w:szCs w:val="28"/>
              </w:rPr>
              <w:t>ДОКЛАДЧИК- Шумилова Ольга Анатольевна</w:t>
            </w:r>
          </w:p>
        </w:tc>
        <w:tc>
          <w:tcPr>
            <w:tcW w:w="4993" w:type="dxa"/>
            <w:shd w:val="clear" w:color="auto" w:fill="auto"/>
          </w:tcPr>
          <w:p w:rsidR="0019687A" w:rsidRPr="00CC037D" w:rsidRDefault="0019687A" w:rsidP="0050225B">
            <w:pPr>
              <w:rPr>
                <w:sz w:val="28"/>
                <w:szCs w:val="28"/>
              </w:rPr>
            </w:pPr>
            <w:r w:rsidRPr="00CC037D">
              <w:rPr>
                <w:sz w:val="28"/>
                <w:szCs w:val="28"/>
              </w:rPr>
              <w:t>Консультант-главный бухгалтер администрации СП "Липовское"</w:t>
            </w:r>
          </w:p>
        </w:tc>
      </w:tr>
      <w:tr w:rsidR="0019687A" w:rsidRPr="001C4724" w:rsidTr="0050225B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19687A" w:rsidRPr="00355A04" w:rsidRDefault="0019687A" w:rsidP="0050225B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699" w:type="dxa"/>
            <w:gridSpan w:val="2"/>
          </w:tcPr>
          <w:p w:rsidR="0019687A" w:rsidRPr="00CC037D" w:rsidRDefault="0019687A" w:rsidP="0050225B">
            <w:pPr>
              <w:jc w:val="both"/>
              <w:rPr>
                <w:sz w:val="28"/>
                <w:szCs w:val="28"/>
              </w:rPr>
            </w:pPr>
            <w:r w:rsidRPr="00CC037D">
              <w:rPr>
                <w:sz w:val="28"/>
                <w:szCs w:val="28"/>
              </w:rPr>
              <w:t>О внесении изменений в Решение о бюджете сельского поселения «Липовское» Вельского муниципального района Архангельской области на 2023г. и плановый период 2024-2025 г. № 51 от 27.12.2022 г.</w:t>
            </w:r>
          </w:p>
        </w:tc>
      </w:tr>
      <w:tr w:rsidR="0019687A" w:rsidRPr="001C4724" w:rsidTr="0050225B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19687A" w:rsidRPr="00355A04" w:rsidRDefault="0019687A" w:rsidP="0050225B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19687A" w:rsidRPr="00CC037D" w:rsidRDefault="0019687A" w:rsidP="0050225B">
            <w:pPr>
              <w:rPr>
                <w:sz w:val="28"/>
                <w:szCs w:val="28"/>
              </w:rPr>
            </w:pPr>
            <w:r w:rsidRPr="00CC037D">
              <w:rPr>
                <w:sz w:val="28"/>
                <w:szCs w:val="28"/>
              </w:rPr>
              <w:t>ДОКЛАДЧИК- Шумилова Ольга Анатольевна</w:t>
            </w:r>
          </w:p>
        </w:tc>
        <w:tc>
          <w:tcPr>
            <w:tcW w:w="4993" w:type="dxa"/>
            <w:shd w:val="clear" w:color="auto" w:fill="auto"/>
          </w:tcPr>
          <w:p w:rsidR="0019687A" w:rsidRPr="00CC037D" w:rsidRDefault="0019687A" w:rsidP="0050225B">
            <w:pPr>
              <w:rPr>
                <w:sz w:val="28"/>
                <w:szCs w:val="28"/>
              </w:rPr>
            </w:pPr>
            <w:r w:rsidRPr="00CC037D">
              <w:rPr>
                <w:sz w:val="28"/>
                <w:szCs w:val="28"/>
              </w:rPr>
              <w:t>Консультант-главный бухгалтер администрации СП "Липовское"</w:t>
            </w:r>
          </w:p>
        </w:tc>
      </w:tr>
      <w:tr w:rsidR="0019687A" w:rsidRPr="001C4724" w:rsidTr="0050225B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19687A" w:rsidRPr="00355A04" w:rsidRDefault="0019687A" w:rsidP="0050225B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699" w:type="dxa"/>
            <w:gridSpan w:val="2"/>
          </w:tcPr>
          <w:p w:rsidR="0019687A" w:rsidRPr="00CC037D" w:rsidRDefault="0019687A" w:rsidP="0050225B">
            <w:pPr>
              <w:jc w:val="both"/>
              <w:rPr>
                <w:bCs/>
                <w:sz w:val="28"/>
                <w:szCs w:val="28"/>
              </w:rPr>
            </w:pPr>
            <w:r w:rsidRPr="00CC037D">
              <w:rPr>
                <w:bCs/>
                <w:sz w:val="28"/>
                <w:szCs w:val="28"/>
              </w:rPr>
              <w:t xml:space="preserve">О внесении изменений в Положение о порядке проведения конкурса </w:t>
            </w:r>
          </w:p>
          <w:p w:rsidR="0019687A" w:rsidRPr="00CC037D" w:rsidRDefault="0019687A" w:rsidP="0050225B">
            <w:pPr>
              <w:tabs>
                <w:tab w:val="left" w:pos="4140"/>
                <w:tab w:val="left" w:pos="5760"/>
              </w:tabs>
              <w:jc w:val="both"/>
              <w:rPr>
                <w:sz w:val="28"/>
                <w:szCs w:val="28"/>
              </w:rPr>
            </w:pPr>
            <w:r w:rsidRPr="00CC037D">
              <w:rPr>
                <w:bCs/>
                <w:sz w:val="28"/>
                <w:szCs w:val="28"/>
              </w:rPr>
              <w:t>по отбору кандидатур на должность главы сельского поселения «Липовское» Вельского муниципального района Архангельской области, утвержденное решением Совета депутатов сельского поселения «Липовское» Вельского муниципального района Архангельской области от 19 апреля 2021 г. № 168</w:t>
            </w:r>
          </w:p>
        </w:tc>
      </w:tr>
      <w:tr w:rsidR="0019687A" w:rsidRPr="001C4724" w:rsidTr="0050225B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19687A" w:rsidRPr="00355A04" w:rsidRDefault="0019687A" w:rsidP="0050225B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19687A" w:rsidRPr="00CC037D" w:rsidRDefault="0019687A" w:rsidP="0050225B">
            <w:pPr>
              <w:rPr>
                <w:sz w:val="28"/>
                <w:szCs w:val="28"/>
              </w:rPr>
            </w:pPr>
            <w:r w:rsidRPr="00CC037D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19687A" w:rsidRPr="00CC037D" w:rsidRDefault="0019687A" w:rsidP="0050225B">
            <w:pPr>
              <w:rPr>
                <w:sz w:val="28"/>
                <w:szCs w:val="28"/>
              </w:rPr>
            </w:pPr>
            <w:r w:rsidRPr="00CC037D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  <w:tr w:rsidR="0019687A" w:rsidRPr="001C4724" w:rsidTr="0050225B">
        <w:trPr>
          <w:cantSplit/>
          <w:trHeight w:val="180"/>
          <w:jc w:val="right"/>
        </w:trPr>
        <w:tc>
          <w:tcPr>
            <w:tcW w:w="421" w:type="dxa"/>
            <w:shd w:val="clear" w:color="auto" w:fill="auto"/>
          </w:tcPr>
          <w:p w:rsidR="0019687A" w:rsidRPr="00355A04" w:rsidRDefault="0019687A" w:rsidP="0050225B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699" w:type="dxa"/>
            <w:gridSpan w:val="2"/>
          </w:tcPr>
          <w:p w:rsidR="0019687A" w:rsidRPr="00CC037D" w:rsidRDefault="0019687A" w:rsidP="0050225B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 земельном налоге</w:t>
            </w:r>
            <w:r w:rsidRPr="00CC037D">
              <w:rPr>
                <w:bCs/>
                <w:sz w:val="28"/>
                <w:szCs w:val="28"/>
              </w:rPr>
              <w:t xml:space="preserve"> на территории сельского поселения</w:t>
            </w:r>
          </w:p>
        </w:tc>
      </w:tr>
      <w:tr w:rsidR="0019687A" w:rsidRPr="001C4724" w:rsidTr="0050225B">
        <w:trPr>
          <w:cantSplit/>
          <w:trHeight w:val="180"/>
          <w:jc w:val="right"/>
        </w:trPr>
        <w:tc>
          <w:tcPr>
            <w:tcW w:w="421" w:type="dxa"/>
            <w:shd w:val="clear" w:color="auto" w:fill="auto"/>
          </w:tcPr>
          <w:p w:rsidR="0019687A" w:rsidRPr="00355A04" w:rsidRDefault="0019687A" w:rsidP="0050225B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19687A" w:rsidRPr="00CC037D" w:rsidRDefault="0019687A" w:rsidP="0050225B">
            <w:pPr>
              <w:rPr>
                <w:sz w:val="28"/>
                <w:szCs w:val="28"/>
              </w:rPr>
            </w:pPr>
            <w:r w:rsidRPr="00CC037D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19687A" w:rsidRPr="00CC037D" w:rsidRDefault="0019687A" w:rsidP="0050225B">
            <w:pPr>
              <w:rPr>
                <w:sz w:val="28"/>
                <w:szCs w:val="28"/>
              </w:rPr>
            </w:pPr>
            <w:r w:rsidRPr="00CC037D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  <w:tr w:rsidR="0019687A" w:rsidRPr="001C4724" w:rsidTr="0050225B">
        <w:trPr>
          <w:cantSplit/>
          <w:trHeight w:val="180"/>
          <w:jc w:val="right"/>
        </w:trPr>
        <w:tc>
          <w:tcPr>
            <w:tcW w:w="421" w:type="dxa"/>
            <w:shd w:val="clear" w:color="auto" w:fill="auto"/>
          </w:tcPr>
          <w:p w:rsidR="0019687A" w:rsidRPr="00355A04" w:rsidRDefault="0019687A" w:rsidP="0050225B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9699" w:type="dxa"/>
            <w:gridSpan w:val="2"/>
          </w:tcPr>
          <w:p w:rsidR="0019687A" w:rsidRPr="00CC037D" w:rsidRDefault="0019687A" w:rsidP="0050225B">
            <w:pPr>
              <w:widowControl w:val="0"/>
              <w:rPr>
                <w:sz w:val="28"/>
                <w:szCs w:val="28"/>
              </w:rPr>
            </w:pPr>
            <w:r w:rsidRPr="00CC037D">
              <w:rPr>
                <w:sz w:val="28"/>
                <w:szCs w:val="28"/>
              </w:rPr>
              <w:t xml:space="preserve">О введении налога на имущество физических лиц на территории </w:t>
            </w:r>
          </w:p>
          <w:p w:rsidR="0019687A" w:rsidRPr="00CC037D" w:rsidRDefault="0019687A" w:rsidP="0050225B">
            <w:pPr>
              <w:jc w:val="both"/>
              <w:rPr>
                <w:sz w:val="28"/>
                <w:szCs w:val="28"/>
              </w:rPr>
            </w:pPr>
            <w:r w:rsidRPr="00CC037D">
              <w:rPr>
                <w:sz w:val="28"/>
                <w:szCs w:val="28"/>
              </w:rPr>
              <w:t>сельского поселения «Липовское»</w:t>
            </w:r>
          </w:p>
        </w:tc>
      </w:tr>
      <w:tr w:rsidR="0019687A" w:rsidRPr="001C4724" w:rsidTr="0050225B">
        <w:trPr>
          <w:cantSplit/>
          <w:trHeight w:val="180"/>
          <w:jc w:val="right"/>
        </w:trPr>
        <w:tc>
          <w:tcPr>
            <w:tcW w:w="421" w:type="dxa"/>
            <w:shd w:val="clear" w:color="auto" w:fill="auto"/>
          </w:tcPr>
          <w:p w:rsidR="0019687A" w:rsidRPr="00355A04" w:rsidRDefault="0019687A" w:rsidP="0050225B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19687A" w:rsidRPr="00CC037D" w:rsidRDefault="0019687A" w:rsidP="0050225B">
            <w:pPr>
              <w:rPr>
                <w:sz w:val="28"/>
                <w:szCs w:val="28"/>
              </w:rPr>
            </w:pPr>
            <w:r w:rsidRPr="00CC037D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19687A" w:rsidRPr="00CC037D" w:rsidRDefault="0019687A" w:rsidP="0050225B">
            <w:pPr>
              <w:rPr>
                <w:sz w:val="28"/>
                <w:szCs w:val="28"/>
              </w:rPr>
            </w:pPr>
            <w:r w:rsidRPr="00CC037D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  <w:tr w:rsidR="0019687A" w:rsidRPr="001C4724" w:rsidTr="0050225B">
        <w:trPr>
          <w:cantSplit/>
          <w:trHeight w:val="180"/>
          <w:jc w:val="right"/>
        </w:trPr>
        <w:tc>
          <w:tcPr>
            <w:tcW w:w="421" w:type="dxa"/>
            <w:shd w:val="clear" w:color="auto" w:fill="auto"/>
          </w:tcPr>
          <w:p w:rsidR="0019687A" w:rsidRPr="00355A04" w:rsidRDefault="0019687A" w:rsidP="0050225B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9699" w:type="dxa"/>
            <w:gridSpan w:val="2"/>
          </w:tcPr>
          <w:p w:rsidR="0019687A" w:rsidRPr="00CC037D" w:rsidRDefault="0019687A" w:rsidP="0050225B">
            <w:pPr>
              <w:widowControl w:val="0"/>
              <w:rPr>
                <w:sz w:val="28"/>
                <w:szCs w:val="28"/>
              </w:rPr>
            </w:pPr>
            <w:r w:rsidRPr="00CC037D">
              <w:rPr>
                <w:sz w:val="28"/>
                <w:szCs w:val="28"/>
              </w:rPr>
              <w:t xml:space="preserve">О введении туристического налога на территории сельского </w:t>
            </w:r>
          </w:p>
          <w:p w:rsidR="0019687A" w:rsidRPr="00CC037D" w:rsidRDefault="0019687A" w:rsidP="0050225B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CC037D">
              <w:rPr>
                <w:sz w:val="28"/>
                <w:szCs w:val="28"/>
              </w:rPr>
              <w:t>поселения «Липовское»</w:t>
            </w:r>
            <w:r w:rsidRPr="00CC037D">
              <w:rPr>
                <w:bCs/>
                <w:sz w:val="28"/>
                <w:szCs w:val="28"/>
              </w:rPr>
              <w:t>»</w:t>
            </w:r>
          </w:p>
        </w:tc>
      </w:tr>
      <w:tr w:rsidR="0019687A" w:rsidRPr="001C4724" w:rsidTr="0050225B">
        <w:trPr>
          <w:cantSplit/>
          <w:trHeight w:val="180"/>
          <w:jc w:val="right"/>
        </w:trPr>
        <w:tc>
          <w:tcPr>
            <w:tcW w:w="421" w:type="dxa"/>
            <w:shd w:val="clear" w:color="auto" w:fill="auto"/>
          </w:tcPr>
          <w:p w:rsidR="0019687A" w:rsidRPr="00355A04" w:rsidRDefault="0019687A" w:rsidP="0050225B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19687A" w:rsidRPr="00CC037D" w:rsidRDefault="0019687A" w:rsidP="0050225B">
            <w:pPr>
              <w:rPr>
                <w:sz w:val="28"/>
                <w:szCs w:val="28"/>
              </w:rPr>
            </w:pPr>
            <w:r w:rsidRPr="00CC037D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19687A" w:rsidRPr="00CC037D" w:rsidRDefault="0019687A" w:rsidP="0050225B">
            <w:pPr>
              <w:rPr>
                <w:sz w:val="28"/>
                <w:szCs w:val="28"/>
              </w:rPr>
            </w:pPr>
            <w:r w:rsidRPr="00CC037D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</w:tbl>
    <w:p w:rsidR="00110067" w:rsidRDefault="00110067" w:rsidP="00DE1F6A">
      <w:pPr>
        <w:jc w:val="both"/>
        <w:rPr>
          <w:color w:val="000000" w:themeColor="text1"/>
          <w:sz w:val="28"/>
          <w:szCs w:val="28"/>
        </w:rPr>
      </w:pPr>
    </w:p>
    <w:p w:rsidR="00110067" w:rsidRDefault="00110067" w:rsidP="00DE1F6A">
      <w:pPr>
        <w:jc w:val="both"/>
        <w:rPr>
          <w:color w:val="000000" w:themeColor="text1"/>
          <w:sz w:val="28"/>
          <w:szCs w:val="28"/>
        </w:rPr>
      </w:pPr>
    </w:p>
    <w:p w:rsidR="00DE1F6A" w:rsidRPr="001A7114" w:rsidRDefault="00DE1F6A" w:rsidP="00DE1F6A">
      <w:pPr>
        <w:jc w:val="both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Председатель Совета депутатов </w:t>
      </w:r>
    </w:p>
    <w:p w:rsidR="00DE1F6A" w:rsidRPr="001A7114" w:rsidRDefault="00DE1F6A" w:rsidP="00DE1F6A">
      <w:pPr>
        <w:jc w:val="both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сельского поселения «Липовское» </w:t>
      </w:r>
    </w:p>
    <w:p w:rsidR="00DE1F6A" w:rsidRPr="001A7114" w:rsidRDefault="00DE1F6A" w:rsidP="00DE1F6A">
      <w:pPr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Вельского муниципального района </w:t>
      </w:r>
    </w:p>
    <w:p w:rsidR="00DE1F6A" w:rsidRPr="001A7114" w:rsidRDefault="00DE1F6A" w:rsidP="00DE1F6A">
      <w:pPr>
        <w:jc w:val="both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Архангельской области                                                                    О. В. Жаркова</w:t>
      </w:r>
    </w:p>
    <w:p w:rsidR="00DE1F6A" w:rsidRPr="001A7114" w:rsidRDefault="00DE1F6A" w:rsidP="00DE1F6A">
      <w:pPr>
        <w:jc w:val="both"/>
        <w:rPr>
          <w:color w:val="000000" w:themeColor="text1"/>
          <w:sz w:val="28"/>
          <w:szCs w:val="28"/>
        </w:rPr>
      </w:pPr>
    </w:p>
    <w:p w:rsidR="00DE1F6A" w:rsidRPr="001A7114" w:rsidRDefault="00DE1F6A" w:rsidP="00DE1F6A">
      <w:pPr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Глава сельского поселения «Липовское» </w:t>
      </w:r>
    </w:p>
    <w:p w:rsidR="00DE1F6A" w:rsidRPr="001A7114" w:rsidRDefault="00DE1F6A" w:rsidP="00DE1F6A">
      <w:pPr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Вельского муниципального района </w:t>
      </w:r>
    </w:p>
    <w:p w:rsidR="00DE1F6A" w:rsidRPr="001A7114" w:rsidRDefault="00DE1F6A" w:rsidP="0001560F">
      <w:pPr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Архангельской области                                                                   Т. И. Романова</w:t>
      </w:r>
    </w:p>
    <w:p w:rsidR="00DE1F6A" w:rsidRPr="0014460D" w:rsidRDefault="00DE1F6A" w:rsidP="00315FF5">
      <w:pPr>
        <w:pStyle w:val="af7"/>
        <w:widowControl w:val="0"/>
        <w:jc w:val="left"/>
        <w:rPr>
          <w:color w:val="FF0000"/>
          <w:sz w:val="24"/>
        </w:rPr>
      </w:pPr>
    </w:p>
    <w:p w:rsidR="00DE1F6A" w:rsidRDefault="00DE1F6A" w:rsidP="00315FF5">
      <w:pPr>
        <w:pStyle w:val="af7"/>
        <w:widowControl w:val="0"/>
        <w:jc w:val="left"/>
        <w:rPr>
          <w:szCs w:val="28"/>
        </w:rPr>
      </w:pPr>
    </w:p>
    <w:p w:rsidR="0002599D" w:rsidRDefault="0002599D" w:rsidP="00315FF5">
      <w:pPr>
        <w:pStyle w:val="af7"/>
        <w:widowControl w:val="0"/>
        <w:jc w:val="left"/>
        <w:rPr>
          <w:szCs w:val="28"/>
        </w:rPr>
      </w:pPr>
    </w:p>
    <w:p w:rsidR="0002599D" w:rsidRDefault="0002599D" w:rsidP="00315FF5">
      <w:pPr>
        <w:pStyle w:val="af7"/>
        <w:widowControl w:val="0"/>
        <w:jc w:val="left"/>
        <w:rPr>
          <w:szCs w:val="28"/>
        </w:rPr>
      </w:pPr>
    </w:p>
    <w:p w:rsidR="0002599D" w:rsidRDefault="0002599D" w:rsidP="00315FF5">
      <w:pPr>
        <w:pStyle w:val="af7"/>
        <w:widowControl w:val="0"/>
        <w:jc w:val="left"/>
        <w:rPr>
          <w:szCs w:val="28"/>
        </w:rPr>
      </w:pPr>
    </w:p>
    <w:p w:rsidR="0002599D" w:rsidRDefault="0002599D" w:rsidP="00315FF5">
      <w:pPr>
        <w:pStyle w:val="af7"/>
        <w:widowControl w:val="0"/>
        <w:jc w:val="left"/>
        <w:rPr>
          <w:szCs w:val="28"/>
        </w:rPr>
      </w:pPr>
    </w:p>
    <w:p w:rsidR="0002599D" w:rsidRDefault="0002599D" w:rsidP="00315FF5">
      <w:pPr>
        <w:pStyle w:val="af7"/>
        <w:widowControl w:val="0"/>
        <w:jc w:val="left"/>
        <w:rPr>
          <w:szCs w:val="28"/>
        </w:rPr>
      </w:pPr>
    </w:p>
    <w:p w:rsidR="0002599D" w:rsidRDefault="0002599D" w:rsidP="00315FF5">
      <w:pPr>
        <w:pStyle w:val="af7"/>
        <w:widowControl w:val="0"/>
        <w:jc w:val="left"/>
        <w:rPr>
          <w:szCs w:val="28"/>
        </w:rPr>
      </w:pPr>
    </w:p>
    <w:p w:rsidR="0002599D" w:rsidRDefault="0002599D" w:rsidP="00315FF5">
      <w:pPr>
        <w:pStyle w:val="af7"/>
        <w:widowControl w:val="0"/>
        <w:jc w:val="left"/>
        <w:rPr>
          <w:szCs w:val="28"/>
        </w:rPr>
      </w:pPr>
    </w:p>
    <w:p w:rsidR="0002599D" w:rsidRDefault="0002599D" w:rsidP="00315FF5">
      <w:pPr>
        <w:pStyle w:val="af7"/>
        <w:widowControl w:val="0"/>
        <w:jc w:val="left"/>
        <w:rPr>
          <w:szCs w:val="28"/>
        </w:rPr>
      </w:pPr>
    </w:p>
    <w:p w:rsidR="0002599D" w:rsidRPr="00DE1F6A" w:rsidRDefault="0002599D" w:rsidP="00315FF5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315FF5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F661DE" w:rsidRDefault="00F661DE" w:rsidP="00F661DE">
      <w:pPr>
        <w:ind w:firstLine="720"/>
        <w:jc w:val="both"/>
        <w:rPr>
          <w:sz w:val="24"/>
          <w:szCs w:val="24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1A7114" w:rsidRDefault="001A7114" w:rsidP="00DE1F6A">
      <w:pPr>
        <w:pStyle w:val="af7"/>
        <w:widowControl w:val="0"/>
        <w:jc w:val="left"/>
        <w:rPr>
          <w:szCs w:val="28"/>
        </w:rPr>
      </w:pPr>
    </w:p>
    <w:p w:rsidR="00F661DE" w:rsidRDefault="00F661DE" w:rsidP="00DE1F6A">
      <w:pPr>
        <w:pStyle w:val="af7"/>
        <w:widowControl w:val="0"/>
        <w:jc w:val="left"/>
        <w:rPr>
          <w:szCs w:val="28"/>
        </w:rPr>
      </w:pPr>
    </w:p>
    <w:p w:rsidR="001A7114" w:rsidRPr="00DE1F6A" w:rsidRDefault="001A7114">
      <w:pPr>
        <w:pStyle w:val="af7"/>
        <w:widowControl w:val="0"/>
        <w:jc w:val="left"/>
        <w:rPr>
          <w:szCs w:val="28"/>
        </w:rPr>
      </w:pPr>
      <w:bookmarkStart w:id="0" w:name="_GoBack"/>
      <w:bookmarkEnd w:id="0"/>
    </w:p>
    <w:sectPr w:rsidR="001A7114" w:rsidRPr="00DE1F6A" w:rsidSect="001A7114">
      <w:footerReference w:type="even" r:id="rId8"/>
      <w:footerReference w:type="default" r:id="rId9"/>
      <w:pgSz w:w="11907" w:h="16840" w:code="9"/>
      <w:pgMar w:top="1134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72C" w:rsidRDefault="00A2672C">
      <w:r>
        <w:separator/>
      </w:r>
    </w:p>
  </w:endnote>
  <w:endnote w:type="continuationSeparator" w:id="0">
    <w:p w:rsidR="00A2672C" w:rsidRDefault="00A26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25B" w:rsidRDefault="0050225B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0225B" w:rsidRDefault="0050225B" w:rsidP="00E206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25B" w:rsidRDefault="0050225B" w:rsidP="00E20637">
    <w:pPr>
      <w:pStyle w:val="a5"/>
      <w:framePr w:wrap="around" w:vAnchor="text" w:hAnchor="margin" w:xAlign="center" w:y="1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72C" w:rsidRDefault="00A2672C">
      <w:r>
        <w:separator/>
      </w:r>
    </w:p>
  </w:footnote>
  <w:footnote w:type="continuationSeparator" w:id="0">
    <w:p w:rsidR="00A2672C" w:rsidRDefault="00A26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E102733"/>
    <w:multiLevelType w:val="hybridMultilevel"/>
    <w:tmpl w:val="AD32E86E"/>
    <w:lvl w:ilvl="0" w:tplc="0419000F">
      <w:start w:val="3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F361F"/>
    <w:multiLevelType w:val="hybridMultilevel"/>
    <w:tmpl w:val="3EC6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565F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E95829"/>
    <w:multiLevelType w:val="hybridMultilevel"/>
    <w:tmpl w:val="82E05D84"/>
    <w:lvl w:ilvl="0" w:tplc="50D09B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947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78C5632"/>
    <w:multiLevelType w:val="hybridMultilevel"/>
    <w:tmpl w:val="AFC8FA18"/>
    <w:lvl w:ilvl="0" w:tplc="5DF87A6A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89B724F"/>
    <w:multiLevelType w:val="hybridMultilevel"/>
    <w:tmpl w:val="D3481C78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BD67846"/>
    <w:multiLevelType w:val="hybridMultilevel"/>
    <w:tmpl w:val="055AB22E"/>
    <w:lvl w:ilvl="0" w:tplc="38B83F5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E26F86"/>
    <w:multiLevelType w:val="hybridMultilevel"/>
    <w:tmpl w:val="6E9A9210"/>
    <w:lvl w:ilvl="0" w:tplc="570498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8C70E3E"/>
    <w:multiLevelType w:val="hybridMultilevel"/>
    <w:tmpl w:val="6E588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007F67"/>
    <w:multiLevelType w:val="hybridMultilevel"/>
    <w:tmpl w:val="9198FCE8"/>
    <w:lvl w:ilvl="0" w:tplc="3902914E">
      <w:start w:val="1"/>
      <w:numFmt w:val="decimal"/>
      <w:lvlText w:val="%1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15620C"/>
    <w:multiLevelType w:val="hybridMultilevel"/>
    <w:tmpl w:val="E33CFCFA"/>
    <w:lvl w:ilvl="0" w:tplc="215072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3902914E">
      <w:start w:val="1"/>
      <w:numFmt w:val="decimal"/>
      <w:lvlText w:val="%2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2" w:tplc="549685FE">
      <w:start w:val="2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A967DF"/>
    <w:multiLevelType w:val="hybridMultilevel"/>
    <w:tmpl w:val="BE38065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7" w15:restartNumberingAfterBreak="0">
    <w:nsid w:val="679A5CCF"/>
    <w:multiLevelType w:val="hybridMultilevel"/>
    <w:tmpl w:val="EC0E8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DF05CA"/>
    <w:multiLevelType w:val="hybridMultilevel"/>
    <w:tmpl w:val="8E4A3FA6"/>
    <w:lvl w:ilvl="0" w:tplc="A7BEB3BC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6F711039"/>
    <w:multiLevelType w:val="hybridMultilevel"/>
    <w:tmpl w:val="9A56592A"/>
    <w:lvl w:ilvl="0" w:tplc="54D2872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8"/>
  </w:num>
  <w:num w:numId="5">
    <w:abstractNumId w:val="17"/>
  </w:num>
  <w:num w:numId="6">
    <w:abstractNumId w:val="11"/>
  </w:num>
  <w:num w:numId="7">
    <w:abstractNumId w:val="19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  <w:num w:numId="11">
    <w:abstractNumId w:val="5"/>
  </w:num>
  <w:num w:numId="12">
    <w:abstractNumId w:val="6"/>
  </w:num>
  <w:num w:numId="13">
    <w:abstractNumId w:val="18"/>
  </w:num>
  <w:num w:numId="14">
    <w:abstractNumId w:val="10"/>
  </w:num>
  <w:num w:numId="15">
    <w:abstractNumId w:val="9"/>
  </w:num>
  <w:num w:numId="16">
    <w:abstractNumId w:val="13"/>
  </w:num>
  <w:num w:numId="17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637"/>
    <w:rsid w:val="000000AA"/>
    <w:rsid w:val="0000223F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560F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543F"/>
    <w:rsid w:val="0002599D"/>
    <w:rsid w:val="00025F08"/>
    <w:rsid w:val="0002624A"/>
    <w:rsid w:val="00026261"/>
    <w:rsid w:val="000268B7"/>
    <w:rsid w:val="00026A42"/>
    <w:rsid w:val="00026B71"/>
    <w:rsid w:val="000279E8"/>
    <w:rsid w:val="000300EE"/>
    <w:rsid w:val="000307BE"/>
    <w:rsid w:val="000307FF"/>
    <w:rsid w:val="00031003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2296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1A5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099D"/>
    <w:rsid w:val="00071131"/>
    <w:rsid w:val="000711C2"/>
    <w:rsid w:val="000714FE"/>
    <w:rsid w:val="00071920"/>
    <w:rsid w:val="00072342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905E6"/>
    <w:rsid w:val="000907B1"/>
    <w:rsid w:val="00090D00"/>
    <w:rsid w:val="0009172C"/>
    <w:rsid w:val="00091A6F"/>
    <w:rsid w:val="00092A6A"/>
    <w:rsid w:val="00092E70"/>
    <w:rsid w:val="00095407"/>
    <w:rsid w:val="00096448"/>
    <w:rsid w:val="00096884"/>
    <w:rsid w:val="00097516"/>
    <w:rsid w:val="00097662"/>
    <w:rsid w:val="00097C8F"/>
    <w:rsid w:val="000A1131"/>
    <w:rsid w:val="000A1295"/>
    <w:rsid w:val="000A296C"/>
    <w:rsid w:val="000A4BB1"/>
    <w:rsid w:val="000A5048"/>
    <w:rsid w:val="000A6D16"/>
    <w:rsid w:val="000B0CE0"/>
    <w:rsid w:val="000B113D"/>
    <w:rsid w:val="000B2932"/>
    <w:rsid w:val="000B2CD8"/>
    <w:rsid w:val="000B5E1C"/>
    <w:rsid w:val="000B6F6D"/>
    <w:rsid w:val="000B7CC4"/>
    <w:rsid w:val="000B7D4F"/>
    <w:rsid w:val="000C034B"/>
    <w:rsid w:val="000C127A"/>
    <w:rsid w:val="000C24A1"/>
    <w:rsid w:val="000C40B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5F0D"/>
    <w:rsid w:val="000D74E6"/>
    <w:rsid w:val="000D78DE"/>
    <w:rsid w:val="000E02FC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4E6B"/>
    <w:rsid w:val="000E7212"/>
    <w:rsid w:val="000E72D3"/>
    <w:rsid w:val="000E78A6"/>
    <w:rsid w:val="000F0461"/>
    <w:rsid w:val="000F0A7A"/>
    <w:rsid w:val="000F12EA"/>
    <w:rsid w:val="000F2321"/>
    <w:rsid w:val="000F394A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0067"/>
    <w:rsid w:val="001111EE"/>
    <w:rsid w:val="00111928"/>
    <w:rsid w:val="0011237B"/>
    <w:rsid w:val="00112569"/>
    <w:rsid w:val="0011282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45BA"/>
    <w:rsid w:val="0014460D"/>
    <w:rsid w:val="0014529B"/>
    <w:rsid w:val="00146121"/>
    <w:rsid w:val="00146D49"/>
    <w:rsid w:val="0014746B"/>
    <w:rsid w:val="0014779C"/>
    <w:rsid w:val="001477DC"/>
    <w:rsid w:val="00147CAC"/>
    <w:rsid w:val="00150023"/>
    <w:rsid w:val="00150306"/>
    <w:rsid w:val="00150782"/>
    <w:rsid w:val="00150785"/>
    <w:rsid w:val="001520BE"/>
    <w:rsid w:val="00152ACB"/>
    <w:rsid w:val="00152B5D"/>
    <w:rsid w:val="00152BF7"/>
    <w:rsid w:val="00153240"/>
    <w:rsid w:val="001558A7"/>
    <w:rsid w:val="00155CDC"/>
    <w:rsid w:val="001561B9"/>
    <w:rsid w:val="00156BE6"/>
    <w:rsid w:val="00161634"/>
    <w:rsid w:val="00161BFA"/>
    <w:rsid w:val="00161DD8"/>
    <w:rsid w:val="00162AF0"/>
    <w:rsid w:val="00163ED5"/>
    <w:rsid w:val="00164531"/>
    <w:rsid w:val="0016540D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6F2"/>
    <w:rsid w:val="00184756"/>
    <w:rsid w:val="00185B65"/>
    <w:rsid w:val="001872A6"/>
    <w:rsid w:val="00187CEA"/>
    <w:rsid w:val="00187EFB"/>
    <w:rsid w:val="00190849"/>
    <w:rsid w:val="00190851"/>
    <w:rsid w:val="00190C75"/>
    <w:rsid w:val="001918EC"/>
    <w:rsid w:val="00192768"/>
    <w:rsid w:val="00192BBB"/>
    <w:rsid w:val="00192D77"/>
    <w:rsid w:val="00194C7A"/>
    <w:rsid w:val="0019636B"/>
    <w:rsid w:val="00196645"/>
    <w:rsid w:val="0019687A"/>
    <w:rsid w:val="001971C7"/>
    <w:rsid w:val="00197C06"/>
    <w:rsid w:val="001A0672"/>
    <w:rsid w:val="001A0AAE"/>
    <w:rsid w:val="001A13CB"/>
    <w:rsid w:val="001A1A3A"/>
    <w:rsid w:val="001A1CAE"/>
    <w:rsid w:val="001A2D47"/>
    <w:rsid w:val="001A3A4B"/>
    <w:rsid w:val="001A3D56"/>
    <w:rsid w:val="001A3F5A"/>
    <w:rsid w:val="001A4697"/>
    <w:rsid w:val="001A7114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30A"/>
    <w:rsid w:val="001B5428"/>
    <w:rsid w:val="001B598E"/>
    <w:rsid w:val="001B5998"/>
    <w:rsid w:val="001B5F7D"/>
    <w:rsid w:val="001B604C"/>
    <w:rsid w:val="001B6346"/>
    <w:rsid w:val="001B6404"/>
    <w:rsid w:val="001B6648"/>
    <w:rsid w:val="001B6D7E"/>
    <w:rsid w:val="001C0968"/>
    <w:rsid w:val="001C150D"/>
    <w:rsid w:val="001C25DB"/>
    <w:rsid w:val="001C401B"/>
    <w:rsid w:val="001C4DC8"/>
    <w:rsid w:val="001C54CE"/>
    <w:rsid w:val="001C59E7"/>
    <w:rsid w:val="001C6A96"/>
    <w:rsid w:val="001C702B"/>
    <w:rsid w:val="001D02A4"/>
    <w:rsid w:val="001D0323"/>
    <w:rsid w:val="001D03D0"/>
    <w:rsid w:val="001D072C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D7FCD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310F"/>
    <w:rsid w:val="002237ED"/>
    <w:rsid w:val="00224AF8"/>
    <w:rsid w:val="00224B53"/>
    <w:rsid w:val="00224DA8"/>
    <w:rsid w:val="00224DC5"/>
    <w:rsid w:val="002262E4"/>
    <w:rsid w:val="00227441"/>
    <w:rsid w:val="00230BE6"/>
    <w:rsid w:val="002317C9"/>
    <w:rsid w:val="0023225A"/>
    <w:rsid w:val="002342E6"/>
    <w:rsid w:val="002343C1"/>
    <w:rsid w:val="002351C6"/>
    <w:rsid w:val="002352B5"/>
    <w:rsid w:val="00235B14"/>
    <w:rsid w:val="00236187"/>
    <w:rsid w:val="00236784"/>
    <w:rsid w:val="002379CA"/>
    <w:rsid w:val="00240B6E"/>
    <w:rsid w:val="00240CC4"/>
    <w:rsid w:val="00242728"/>
    <w:rsid w:val="00242999"/>
    <w:rsid w:val="002433D0"/>
    <w:rsid w:val="0024371E"/>
    <w:rsid w:val="002460E8"/>
    <w:rsid w:val="0024709C"/>
    <w:rsid w:val="002470A4"/>
    <w:rsid w:val="0024723F"/>
    <w:rsid w:val="00247A2F"/>
    <w:rsid w:val="00251779"/>
    <w:rsid w:val="00253042"/>
    <w:rsid w:val="00253245"/>
    <w:rsid w:val="0025379A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1FDE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3B26"/>
    <w:rsid w:val="002A4409"/>
    <w:rsid w:val="002A53BF"/>
    <w:rsid w:val="002A74D9"/>
    <w:rsid w:val="002A795A"/>
    <w:rsid w:val="002A7A97"/>
    <w:rsid w:val="002A7CA7"/>
    <w:rsid w:val="002B005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C1CC2"/>
    <w:rsid w:val="002C2A69"/>
    <w:rsid w:val="002C3366"/>
    <w:rsid w:val="002C489E"/>
    <w:rsid w:val="002C4ACE"/>
    <w:rsid w:val="002C4C4F"/>
    <w:rsid w:val="002C4F4C"/>
    <w:rsid w:val="002C50F6"/>
    <w:rsid w:val="002C63E8"/>
    <w:rsid w:val="002C66B2"/>
    <w:rsid w:val="002C7193"/>
    <w:rsid w:val="002C7CF0"/>
    <w:rsid w:val="002C7E02"/>
    <w:rsid w:val="002D14B4"/>
    <w:rsid w:val="002D1FA1"/>
    <w:rsid w:val="002D2117"/>
    <w:rsid w:val="002D262B"/>
    <w:rsid w:val="002D26AA"/>
    <w:rsid w:val="002D34AF"/>
    <w:rsid w:val="002D3CCA"/>
    <w:rsid w:val="002D4D17"/>
    <w:rsid w:val="002D4F30"/>
    <w:rsid w:val="002D5360"/>
    <w:rsid w:val="002D53F5"/>
    <w:rsid w:val="002D5405"/>
    <w:rsid w:val="002D5C5B"/>
    <w:rsid w:val="002D5CD7"/>
    <w:rsid w:val="002D7783"/>
    <w:rsid w:val="002E19DC"/>
    <w:rsid w:val="002E1B4F"/>
    <w:rsid w:val="002E2BE6"/>
    <w:rsid w:val="002E3805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563B"/>
    <w:rsid w:val="002F647D"/>
    <w:rsid w:val="002F6925"/>
    <w:rsid w:val="002F7DBE"/>
    <w:rsid w:val="003001DF"/>
    <w:rsid w:val="00300BD3"/>
    <w:rsid w:val="00301179"/>
    <w:rsid w:val="00301818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E79"/>
    <w:rsid w:val="00363FDD"/>
    <w:rsid w:val="00364F19"/>
    <w:rsid w:val="0036580E"/>
    <w:rsid w:val="00366668"/>
    <w:rsid w:val="00366B51"/>
    <w:rsid w:val="00366C9D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D89"/>
    <w:rsid w:val="0039007F"/>
    <w:rsid w:val="00390187"/>
    <w:rsid w:val="0039121D"/>
    <w:rsid w:val="00392D9D"/>
    <w:rsid w:val="00392E37"/>
    <w:rsid w:val="0039370F"/>
    <w:rsid w:val="00393959"/>
    <w:rsid w:val="00394C11"/>
    <w:rsid w:val="00395486"/>
    <w:rsid w:val="00397102"/>
    <w:rsid w:val="00397684"/>
    <w:rsid w:val="0039783D"/>
    <w:rsid w:val="003A139C"/>
    <w:rsid w:val="003A16EB"/>
    <w:rsid w:val="003A1E15"/>
    <w:rsid w:val="003A1EB4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04E4"/>
    <w:rsid w:val="003B283B"/>
    <w:rsid w:val="003B3A71"/>
    <w:rsid w:val="003B40C3"/>
    <w:rsid w:val="003B4BD8"/>
    <w:rsid w:val="003B5061"/>
    <w:rsid w:val="003B57C8"/>
    <w:rsid w:val="003B5908"/>
    <w:rsid w:val="003B5A99"/>
    <w:rsid w:val="003B5D74"/>
    <w:rsid w:val="003B631D"/>
    <w:rsid w:val="003B78C5"/>
    <w:rsid w:val="003B7D22"/>
    <w:rsid w:val="003C0200"/>
    <w:rsid w:val="003C0858"/>
    <w:rsid w:val="003C0C02"/>
    <w:rsid w:val="003C0C35"/>
    <w:rsid w:val="003C1A2E"/>
    <w:rsid w:val="003C1F7E"/>
    <w:rsid w:val="003C209D"/>
    <w:rsid w:val="003C412F"/>
    <w:rsid w:val="003C44F1"/>
    <w:rsid w:val="003C46D1"/>
    <w:rsid w:val="003C4BAE"/>
    <w:rsid w:val="003C4F53"/>
    <w:rsid w:val="003C4F7C"/>
    <w:rsid w:val="003C52A1"/>
    <w:rsid w:val="003C5325"/>
    <w:rsid w:val="003C5430"/>
    <w:rsid w:val="003C5861"/>
    <w:rsid w:val="003C59D2"/>
    <w:rsid w:val="003C5CA9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2A3"/>
    <w:rsid w:val="003D441F"/>
    <w:rsid w:val="003D44BF"/>
    <w:rsid w:val="003D4B5C"/>
    <w:rsid w:val="003D4D0F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EAA"/>
    <w:rsid w:val="00401699"/>
    <w:rsid w:val="0040284E"/>
    <w:rsid w:val="00402FF3"/>
    <w:rsid w:val="00404D34"/>
    <w:rsid w:val="00405B6B"/>
    <w:rsid w:val="00406471"/>
    <w:rsid w:val="004065AD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F9"/>
    <w:rsid w:val="00416435"/>
    <w:rsid w:val="00417731"/>
    <w:rsid w:val="00417A98"/>
    <w:rsid w:val="00420094"/>
    <w:rsid w:val="00421644"/>
    <w:rsid w:val="00421826"/>
    <w:rsid w:val="00421939"/>
    <w:rsid w:val="0042304C"/>
    <w:rsid w:val="004237A4"/>
    <w:rsid w:val="00423802"/>
    <w:rsid w:val="00424123"/>
    <w:rsid w:val="004243D8"/>
    <w:rsid w:val="00424C32"/>
    <w:rsid w:val="004254B7"/>
    <w:rsid w:val="0042572E"/>
    <w:rsid w:val="004262B3"/>
    <w:rsid w:val="004272D9"/>
    <w:rsid w:val="004307FD"/>
    <w:rsid w:val="00430F3E"/>
    <w:rsid w:val="00430F62"/>
    <w:rsid w:val="004311C0"/>
    <w:rsid w:val="004318A1"/>
    <w:rsid w:val="00431F72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7409"/>
    <w:rsid w:val="00457BAF"/>
    <w:rsid w:val="00460AD1"/>
    <w:rsid w:val="00460C00"/>
    <w:rsid w:val="00460DD7"/>
    <w:rsid w:val="00461394"/>
    <w:rsid w:val="00462BC6"/>
    <w:rsid w:val="00464325"/>
    <w:rsid w:val="0046458A"/>
    <w:rsid w:val="00464F1E"/>
    <w:rsid w:val="00465AD8"/>
    <w:rsid w:val="0046753A"/>
    <w:rsid w:val="00467AE2"/>
    <w:rsid w:val="00470151"/>
    <w:rsid w:val="004708EE"/>
    <w:rsid w:val="00470FBA"/>
    <w:rsid w:val="00471734"/>
    <w:rsid w:val="004729ED"/>
    <w:rsid w:val="00472F78"/>
    <w:rsid w:val="00473133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2D7E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2F8"/>
    <w:rsid w:val="004A449B"/>
    <w:rsid w:val="004A44D8"/>
    <w:rsid w:val="004A5A2A"/>
    <w:rsid w:val="004A6E80"/>
    <w:rsid w:val="004B0CDC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4D38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CCD"/>
    <w:rsid w:val="004E3B60"/>
    <w:rsid w:val="004E45F9"/>
    <w:rsid w:val="004E4AE3"/>
    <w:rsid w:val="004E5172"/>
    <w:rsid w:val="004E5648"/>
    <w:rsid w:val="004E739F"/>
    <w:rsid w:val="004F0A9F"/>
    <w:rsid w:val="004F0CF0"/>
    <w:rsid w:val="004F1C0B"/>
    <w:rsid w:val="004F1ECE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25B"/>
    <w:rsid w:val="00502714"/>
    <w:rsid w:val="0050302A"/>
    <w:rsid w:val="00505230"/>
    <w:rsid w:val="0050608B"/>
    <w:rsid w:val="00506254"/>
    <w:rsid w:val="00506877"/>
    <w:rsid w:val="00506E28"/>
    <w:rsid w:val="00507BF9"/>
    <w:rsid w:val="00510DC6"/>
    <w:rsid w:val="00511AA9"/>
    <w:rsid w:val="00512A8F"/>
    <w:rsid w:val="00513B0C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FD1"/>
    <w:rsid w:val="005243A8"/>
    <w:rsid w:val="005246F2"/>
    <w:rsid w:val="00524ABE"/>
    <w:rsid w:val="00524F3D"/>
    <w:rsid w:val="00525633"/>
    <w:rsid w:val="00525BCB"/>
    <w:rsid w:val="00526219"/>
    <w:rsid w:val="00526467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274A"/>
    <w:rsid w:val="00543CB5"/>
    <w:rsid w:val="005440B6"/>
    <w:rsid w:val="00545A72"/>
    <w:rsid w:val="005505E3"/>
    <w:rsid w:val="00550AF3"/>
    <w:rsid w:val="00551509"/>
    <w:rsid w:val="00552089"/>
    <w:rsid w:val="00554F9F"/>
    <w:rsid w:val="005572B0"/>
    <w:rsid w:val="00557C56"/>
    <w:rsid w:val="0056027E"/>
    <w:rsid w:val="00560C7D"/>
    <w:rsid w:val="00561179"/>
    <w:rsid w:val="00562C11"/>
    <w:rsid w:val="00563881"/>
    <w:rsid w:val="00565051"/>
    <w:rsid w:val="005679AB"/>
    <w:rsid w:val="00567ADA"/>
    <w:rsid w:val="00567FEC"/>
    <w:rsid w:val="0057016A"/>
    <w:rsid w:val="00570304"/>
    <w:rsid w:val="005703BF"/>
    <w:rsid w:val="0057108F"/>
    <w:rsid w:val="0057133F"/>
    <w:rsid w:val="005719A3"/>
    <w:rsid w:val="00571B57"/>
    <w:rsid w:val="00571F23"/>
    <w:rsid w:val="00575580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251B"/>
    <w:rsid w:val="005A25C1"/>
    <w:rsid w:val="005A26D6"/>
    <w:rsid w:val="005A3164"/>
    <w:rsid w:val="005A32CB"/>
    <w:rsid w:val="005A3AD6"/>
    <w:rsid w:val="005A4C87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3F4C"/>
    <w:rsid w:val="005B4AB1"/>
    <w:rsid w:val="005B4AE7"/>
    <w:rsid w:val="005B5D97"/>
    <w:rsid w:val="005C034B"/>
    <w:rsid w:val="005C05CB"/>
    <w:rsid w:val="005C063E"/>
    <w:rsid w:val="005C08B7"/>
    <w:rsid w:val="005C0C81"/>
    <w:rsid w:val="005C322C"/>
    <w:rsid w:val="005C384B"/>
    <w:rsid w:val="005C417C"/>
    <w:rsid w:val="005C4F2F"/>
    <w:rsid w:val="005C5C5E"/>
    <w:rsid w:val="005C5ECB"/>
    <w:rsid w:val="005C6907"/>
    <w:rsid w:val="005C77BF"/>
    <w:rsid w:val="005D1174"/>
    <w:rsid w:val="005D25E1"/>
    <w:rsid w:val="005D28FC"/>
    <w:rsid w:val="005D2D9E"/>
    <w:rsid w:val="005D37C0"/>
    <w:rsid w:val="005D453D"/>
    <w:rsid w:val="005D628F"/>
    <w:rsid w:val="005D7762"/>
    <w:rsid w:val="005E16BF"/>
    <w:rsid w:val="005E1F1F"/>
    <w:rsid w:val="005E4453"/>
    <w:rsid w:val="005F16F4"/>
    <w:rsid w:val="005F2FAF"/>
    <w:rsid w:val="005F4050"/>
    <w:rsid w:val="005F48BA"/>
    <w:rsid w:val="005F4E55"/>
    <w:rsid w:val="005F4EB8"/>
    <w:rsid w:val="005F772D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2934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60FDD"/>
    <w:rsid w:val="00661093"/>
    <w:rsid w:val="006631F6"/>
    <w:rsid w:val="0066388A"/>
    <w:rsid w:val="00663C0B"/>
    <w:rsid w:val="00663C4C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37AB"/>
    <w:rsid w:val="0067720D"/>
    <w:rsid w:val="00677578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A6D"/>
    <w:rsid w:val="00685C9B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4EA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2F21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45C"/>
    <w:rsid w:val="006E7A27"/>
    <w:rsid w:val="006E7F5F"/>
    <w:rsid w:val="006F0614"/>
    <w:rsid w:val="006F1243"/>
    <w:rsid w:val="006F1A4D"/>
    <w:rsid w:val="006F2BB7"/>
    <w:rsid w:val="006F2BE7"/>
    <w:rsid w:val="006F30F0"/>
    <w:rsid w:val="006F3958"/>
    <w:rsid w:val="006F3A85"/>
    <w:rsid w:val="006F3AF5"/>
    <w:rsid w:val="006F6A24"/>
    <w:rsid w:val="00700302"/>
    <w:rsid w:val="007006E2"/>
    <w:rsid w:val="007016DD"/>
    <w:rsid w:val="00703630"/>
    <w:rsid w:val="00707326"/>
    <w:rsid w:val="00707610"/>
    <w:rsid w:val="00710300"/>
    <w:rsid w:val="00710864"/>
    <w:rsid w:val="007119ED"/>
    <w:rsid w:val="00712A6F"/>
    <w:rsid w:val="00713958"/>
    <w:rsid w:val="00714DEA"/>
    <w:rsid w:val="0071518C"/>
    <w:rsid w:val="00715A32"/>
    <w:rsid w:val="00715CC7"/>
    <w:rsid w:val="007160DE"/>
    <w:rsid w:val="0071610A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7362"/>
    <w:rsid w:val="00760685"/>
    <w:rsid w:val="00760FE7"/>
    <w:rsid w:val="007614A6"/>
    <w:rsid w:val="00761AFB"/>
    <w:rsid w:val="00761CED"/>
    <w:rsid w:val="007628BD"/>
    <w:rsid w:val="00763548"/>
    <w:rsid w:val="00765027"/>
    <w:rsid w:val="007677BB"/>
    <w:rsid w:val="0077073B"/>
    <w:rsid w:val="00770E46"/>
    <w:rsid w:val="007710B7"/>
    <w:rsid w:val="007732DB"/>
    <w:rsid w:val="00774074"/>
    <w:rsid w:val="007744BE"/>
    <w:rsid w:val="007744C7"/>
    <w:rsid w:val="0077525A"/>
    <w:rsid w:val="00775DBD"/>
    <w:rsid w:val="007767E3"/>
    <w:rsid w:val="00777218"/>
    <w:rsid w:val="00780BC5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020"/>
    <w:rsid w:val="007B13D5"/>
    <w:rsid w:val="007B1A5C"/>
    <w:rsid w:val="007B1C9E"/>
    <w:rsid w:val="007B26D9"/>
    <w:rsid w:val="007B39BB"/>
    <w:rsid w:val="007B4185"/>
    <w:rsid w:val="007B5F45"/>
    <w:rsid w:val="007B652E"/>
    <w:rsid w:val="007B68F3"/>
    <w:rsid w:val="007B7CC8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38B4"/>
    <w:rsid w:val="007E58D7"/>
    <w:rsid w:val="007E5C17"/>
    <w:rsid w:val="007F0109"/>
    <w:rsid w:val="007F0636"/>
    <w:rsid w:val="007F1B45"/>
    <w:rsid w:val="007F296B"/>
    <w:rsid w:val="007F3389"/>
    <w:rsid w:val="007F3FB8"/>
    <w:rsid w:val="007F6160"/>
    <w:rsid w:val="007F7526"/>
    <w:rsid w:val="007F7695"/>
    <w:rsid w:val="008003BD"/>
    <w:rsid w:val="00801635"/>
    <w:rsid w:val="0080181F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2047B"/>
    <w:rsid w:val="00821016"/>
    <w:rsid w:val="0082102B"/>
    <w:rsid w:val="008220BF"/>
    <w:rsid w:val="008220F5"/>
    <w:rsid w:val="00822D93"/>
    <w:rsid w:val="00822E34"/>
    <w:rsid w:val="00823674"/>
    <w:rsid w:val="00823777"/>
    <w:rsid w:val="00823B1D"/>
    <w:rsid w:val="00823C16"/>
    <w:rsid w:val="008244E6"/>
    <w:rsid w:val="00825D07"/>
    <w:rsid w:val="00826091"/>
    <w:rsid w:val="008270DA"/>
    <w:rsid w:val="008304B6"/>
    <w:rsid w:val="00830711"/>
    <w:rsid w:val="00830C9C"/>
    <w:rsid w:val="00832302"/>
    <w:rsid w:val="008330EE"/>
    <w:rsid w:val="008335B6"/>
    <w:rsid w:val="008337EE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117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DCE"/>
    <w:rsid w:val="00865850"/>
    <w:rsid w:val="00866250"/>
    <w:rsid w:val="00866543"/>
    <w:rsid w:val="00866A0A"/>
    <w:rsid w:val="00867777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972B3"/>
    <w:rsid w:val="00897B95"/>
    <w:rsid w:val="008A06D0"/>
    <w:rsid w:val="008A2093"/>
    <w:rsid w:val="008A2927"/>
    <w:rsid w:val="008A2B94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1E80"/>
    <w:rsid w:val="008B2583"/>
    <w:rsid w:val="008B2E69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1457"/>
    <w:rsid w:val="008F178E"/>
    <w:rsid w:val="008F204D"/>
    <w:rsid w:val="008F2098"/>
    <w:rsid w:val="008F320B"/>
    <w:rsid w:val="008F3AEF"/>
    <w:rsid w:val="008F40CF"/>
    <w:rsid w:val="008F55DC"/>
    <w:rsid w:val="008F5A72"/>
    <w:rsid w:val="008F61EF"/>
    <w:rsid w:val="008F6815"/>
    <w:rsid w:val="008F7F3F"/>
    <w:rsid w:val="00900FA3"/>
    <w:rsid w:val="00901EEF"/>
    <w:rsid w:val="00902537"/>
    <w:rsid w:val="00903D01"/>
    <w:rsid w:val="00904B32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5C03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6D82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A6CDD"/>
    <w:rsid w:val="009B0893"/>
    <w:rsid w:val="009B0E3D"/>
    <w:rsid w:val="009B3918"/>
    <w:rsid w:val="009B4050"/>
    <w:rsid w:val="009B64F9"/>
    <w:rsid w:val="009B6712"/>
    <w:rsid w:val="009C04BA"/>
    <w:rsid w:val="009C1562"/>
    <w:rsid w:val="009C2EAD"/>
    <w:rsid w:val="009C3082"/>
    <w:rsid w:val="009C375E"/>
    <w:rsid w:val="009C4543"/>
    <w:rsid w:val="009C5CB5"/>
    <w:rsid w:val="009C6E3D"/>
    <w:rsid w:val="009D00DC"/>
    <w:rsid w:val="009D1F52"/>
    <w:rsid w:val="009D28EC"/>
    <w:rsid w:val="009D4281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100F3"/>
    <w:rsid w:val="00A10BAB"/>
    <w:rsid w:val="00A115AD"/>
    <w:rsid w:val="00A148FE"/>
    <w:rsid w:val="00A14ABE"/>
    <w:rsid w:val="00A150C9"/>
    <w:rsid w:val="00A159A7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72C"/>
    <w:rsid w:val="00A26DC4"/>
    <w:rsid w:val="00A278CA"/>
    <w:rsid w:val="00A27E23"/>
    <w:rsid w:val="00A3026C"/>
    <w:rsid w:val="00A3198A"/>
    <w:rsid w:val="00A32329"/>
    <w:rsid w:val="00A32AF1"/>
    <w:rsid w:val="00A33B54"/>
    <w:rsid w:val="00A34EF7"/>
    <w:rsid w:val="00A36000"/>
    <w:rsid w:val="00A37718"/>
    <w:rsid w:val="00A40648"/>
    <w:rsid w:val="00A40A4F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DF3"/>
    <w:rsid w:val="00A45358"/>
    <w:rsid w:val="00A477F9"/>
    <w:rsid w:val="00A50420"/>
    <w:rsid w:val="00A5287A"/>
    <w:rsid w:val="00A52E82"/>
    <w:rsid w:val="00A52FA6"/>
    <w:rsid w:val="00A54EBB"/>
    <w:rsid w:val="00A552E7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2696"/>
    <w:rsid w:val="00A636D1"/>
    <w:rsid w:val="00A63F0F"/>
    <w:rsid w:val="00A64FBA"/>
    <w:rsid w:val="00A65B45"/>
    <w:rsid w:val="00A67931"/>
    <w:rsid w:val="00A67BEF"/>
    <w:rsid w:val="00A7130F"/>
    <w:rsid w:val="00A72A33"/>
    <w:rsid w:val="00A73268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10EFC"/>
    <w:rsid w:val="00B113BD"/>
    <w:rsid w:val="00B11676"/>
    <w:rsid w:val="00B1256B"/>
    <w:rsid w:val="00B126F5"/>
    <w:rsid w:val="00B15DCF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840"/>
    <w:rsid w:val="00B86FFF"/>
    <w:rsid w:val="00B907D3"/>
    <w:rsid w:val="00B93A7D"/>
    <w:rsid w:val="00B93D55"/>
    <w:rsid w:val="00B94029"/>
    <w:rsid w:val="00B943D0"/>
    <w:rsid w:val="00B957F3"/>
    <w:rsid w:val="00B9766A"/>
    <w:rsid w:val="00B97A8E"/>
    <w:rsid w:val="00BA0D71"/>
    <w:rsid w:val="00BA1A95"/>
    <w:rsid w:val="00BA1F1C"/>
    <w:rsid w:val="00BA2974"/>
    <w:rsid w:val="00BA34CB"/>
    <w:rsid w:val="00BA35F4"/>
    <w:rsid w:val="00BA4010"/>
    <w:rsid w:val="00BA40E0"/>
    <w:rsid w:val="00BA62DB"/>
    <w:rsid w:val="00BA6F09"/>
    <w:rsid w:val="00BB1EA8"/>
    <w:rsid w:val="00BB2210"/>
    <w:rsid w:val="00BB2E32"/>
    <w:rsid w:val="00BB39FF"/>
    <w:rsid w:val="00BB449C"/>
    <w:rsid w:val="00BB63AB"/>
    <w:rsid w:val="00BB6F62"/>
    <w:rsid w:val="00BB7B9E"/>
    <w:rsid w:val="00BC0739"/>
    <w:rsid w:val="00BC0FE8"/>
    <w:rsid w:val="00BC1473"/>
    <w:rsid w:val="00BC2F06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888"/>
    <w:rsid w:val="00BD4026"/>
    <w:rsid w:val="00BD4405"/>
    <w:rsid w:val="00BD4AFB"/>
    <w:rsid w:val="00BD72C7"/>
    <w:rsid w:val="00BD757D"/>
    <w:rsid w:val="00BD7BDC"/>
    <w:rsid w:val="00BE01CD"/>
    <w:rsid w:val="00BE0BEA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C00AE9"/>
    <w:rsid w:val="00C00B43"/>
    <w:rsid w:val="00C00EA8"/>
    <w:rsid w:val="00C01EC6"/>
    <w:rsid w:val="00C02044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0D13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228B"/>
    <w:rsid w:val="00C3323D"/>
    <w:rsid w:val="00C3364A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0E7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3D6B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2D5E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149"/>
    <w:rsid w:val="00CB2A7C"/>
    <w:rsid w:val="00CB3711"/>
    <w:rsid w:val="00CB57C2"/>
    <w:rsid w:val="00CB7190"/>
    <w:rsid w:val="00CC037D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94B"/>
    <w:rsid w:val="00CE0BBA"/>
    <w:rsid w:val="00CE114C"/>
    <w:rsid w:val="00CE15A9"/>
    <w:rsid w:val="00CE1BC0"/>
    <w:rsid w:val="00CF05CF"/>
    <w:rsid w:val="00CF3C1E"/>
    <w:rsid w:val="00CF45B1"/>
    <w:rsid w:val="00CF4905"/>
    <w:rsid w:val="00CF6985"/>
    <w:rsid w:val="00D0060B"/>
    <w:rsid w:val="00D00A55"/>
    <w:rsid w:val="00D00CE8"/>
    <w:rsid w:val="00D00D5B"/>
    <w:rsid w:val="00D02988"/>
    <w:rsid w:val="00D046BD"/>
    <w:rsid w:val="00D0485C"/>
    <w:rsid w:val="00D04CBE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7F7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6E0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516D"/>
    <w:rsid w:val="00D45AD2"/>
    <w:rsid w:val="00D464CD"/>
    <w:rsid w:val="00D5130E"/>
    <w:rsid w:val="00D54211"/>
    <w:rsid w:val="00D54A8E"/>
    <w:rsid w:val="00D54B60"/>
    <w:rsid w:val="00D55637"/>
    <w:rsid w:val="00D55E01"/>
    <w:rsid w:val="00D577F0"/>
    <w:rsid w:val="00D6081E"/>
    <w:rsid w:val="00D61498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6730E"/>
    <w:rsid w:val="00D71A28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112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5C3B"/>
    <w:rsid w:val="00DD6853"/>
    <w:rsid w:val="00DD77BD"/>
    <w:rsid w:val="00DE0310"/>
    <w:rsid w:val="00DE0A79"/>
    <w:rsid w:val="00DE1145"/>
    <w:rsid w:val="00DE13CC"/>
    <w:rsid w:val="00DE148D"/>
    <w:rsid w:val="00DE1F6A"/>
    <w:rsid w:val="00DE27F6"/>
    <w:rsid w:val="00DE2DC4"/>
    <w:rsid w:val="00DE4D82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49C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45C4"/>
    <w:rsid w:val="00E747E5"/>
    <w:rsid w:val="00E74ED9"/>
    <w:rsid w:val="00E75075"/>
    <w:rsid w:val="00E75A74"/>
    <w:rsid w:val="00E76550"/>
    <w:rsid w:val="00E76A07"/>
    <w:rsid w:val="00E77BAD"/>
    <w:rsid w:val="00E804AA"/>
    <w:rsid w:val="00E80821"/>
    <w:rsid w:val="00E82076"/>
    <w:rsid w:val="00E828C2"/>
    <w:rsid w:val="00E84207"/>
    <w:rsid w:val="00E84260"/>
    <w:rsid w:val="00E84B8B"/>
    <w:rsid w:val="00E867D6"/>
    <w:rsid w:val="00E86B5C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4BD7"/>
    <w:rsid w:val="00EB5C6F"/>
    <w:rsid w:val="00EB5E25"/>
    <w:rsid w:val="00EB7D49"/>
    <w:rsid w:val="00EB7F0C"/>
    <w:rsid w:val="00EC0170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F01DE0"/>
    <w:rsid w:val="00F0236D"/>
    <w:rsid w:val="00F0272C"/>
    <w:rsid w:val="00F02B39"/>
    <w:rsid w:val="00F02D51"/>
    <w:rsid w:val="00F03857"/>
    <w:rsid w:val="00F038EB"/>
    <w:rsid w:val="00F04EAF"/>
    <w:rsid w:val="00F04F9D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A94"/>
    <w:rsid w:val="00F370E6"/>
    <w:rsid w:val="00F37438"/>
    <w:rsid w:val="00F37837"/>
    <w:rsid w:val="00F379C3"/>
    <w:rsid w:val="00F37A16"/>
    <w:rsid w:val="00F37FB8"/>
    <w:rsid w:val="00F407B2"/>
    <w:rsid w:val="00F41037"/>
    <w:rsid w:val="00F412E8"/>
    <w:rsid w:val="00F4160F"/>
    <w:rsid w:val="00F41617"/>
    <w:rsid w:val="00F42ADC"/>
    <w:rsid w:val="00F430BE"/>
    <w:rsid w:val="00F447BD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7F41"/>
    <w:rsid w:val="00F57F57"/>
    <w:rsid w:val="00F60AE3"/>
    <w:rsid w:val="00F610FF"/>
    <w:rsid w:val="00F6204D"/>
    <w:rsid w:val="00F63F0B"/>
    <w:rsid w:val="00F661DE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54F3"/>
    <w:rsid w:val="00F75FA1"/>
    <w:rsid w:val="00F761A5"/>
    <w:rsid w:val="00F7684F"/>
    <w:rsid w:val="00F76FFE"/>
    <w:rsid w:val="00F77065"/>
    <w:rsid w:val="00F801B9"/>
    <w:rsid w:val="00F8049B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07E"/>
    <w:rsid w:val="00F925B8"/>
    <w:rsid w:val="00F92C11"/>
    <w:rsid w:val="00F9699D"/>
    <w:rsid w:val="00FA09D2"/>
    <w:rsid w:val="00FA1038"/>
    <w:rsid w:val="00FA183B"/>
    <w:rsid w:val="00FA38A8"/>
    <w:rsid w:val="00FA3D23"/>
    <w:rsid w:val="00FA3E41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899"/>
    <w:rsid w:val="00FE3F12"/>
    <w:rsid w:val="00FE5D37"/>
    <w:rsid w:val="00FE6A98"/>
    <w:rsid w:val="00FE74FF"/>
    <w:rsid w:val="00FE7B34"/>
    <w:rsid w:val="00FE7D8B"/>
    <w:rsid w:val="00FF0C3C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484F14D-6A97-4531-A6DF-F647109B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0A4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uiPriority w:val="99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uiPriority w:val="99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2">
    <w:name w:val="Абзац списка5"/>
    <w:basedOn w:val="a"/>
    <w:rsid w:val="00A552E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60A56-3217-4A4D-921E-18D1CAE65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2163</TotalTime>
  <Pages>3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2393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71</cp:revision>
  <cp:lastPrinted>2024-10-29T12:44:00Z</cp:lastPrinted>
  <dcterms:created xsi:type="dcterms:W3CDTF">2022-01-08T16:54:00Z</dcterms:created>
  <dcterms:modified xsi:type="dcterms:W3CDTF">2024-10-29T12:56:00Z</dcterms:modified>
</cp:coreProperties>
</file>